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8CD2CE" w14:textId="5F0437B3" w:rsidR="0040165C" w:rsidRPr="00F31D5F" w:rsidRDefault="0040165C" w:rsidP="00F4299E">
      <w:pPr>
        <w:spacing w:after="0"/>
        <w:ind w:right="57"/>
        <w:jc w:val="center"/>
        <w:rPr>
          <w:rFonts w:ascii="Times New Roman" w:hAnsi="Times New Roman" w:cs="Times New Roman"/>
          <w:sz w:val="24"/>
          <w:szCs w:val="24"/>
        </w:rPr>
      </w:pPr>
      <w:r w:rsidRPr="00F31D5F">
        <w:rPr>
          <w:rFonts w:ascii="Times New Roman" w:hAnsi="Times New Roman" w:cs="Times New Roman"/>
          <w:sz w:val="24"/>
          <w:szCs w:val="24"/>
        </w:rPr>
        <w:t>UMOWA Nr …………20</w:t>
      </w:r>
      <w:r w:rsidR="000B7528" w:rsidRPr="00F31D5F">
        <w:rPr>
          <w:rFonts w:ascii="Times New Roman" w:hAnsi="Times New Roman" w:cs="Times New Roman"/>
          <w:sz w:val="24"/>
          <w:szCs w:val="24"/>
        </w:rPr>
        <w:t>2</w:t>
      </w:r>
      <w:r w:rsidR="00A93D54">
        <w:rPr>
          <w:rFonts w:ascii="Times New Roman" w:hAnsi="Times New Roman" w:cs="Times New Roman"/>
          <w:sz w:val="24"/>
          <w:szCs w:val="24"/>
        </w:rPr>
        <w:t>6</w:t>
      </w:r>
    </w:p>
    <w:p w14:paraId="5D7FFB68" w14:textId="77777777" w:rsidR="0040165C" w:rsidRPr="00F31D5F" w:rsidRDefault="0040165C" w:rsidP="00F4299E">
      <w:pPr>
        <w:spacing w:after="0"/>
        <w:ind w:left="57" w:right="57"/>
        <w:jc w:val="center"/>
        <w:rPr>
          <w:rFonts w:ascii="Times New Roman" w:hAnsi="Times New Roman" w:cs="Times New Roman"/>
          <w:sz w:val="24"/>
          <w:szCs w:val="24"/>
        </w:rPr>
      </w:pPr>
    </w:p>
    <w:p w14:paraId="11DCA511" w14:textId="1BEA22BF" w:rsidR="0040165C" w:rsidRPr="00F31D5F" w:rsidRDefault="0040165C" w:rsidP="00F4299E">
      <w:pPr>
        <w:spacing w:after="0"/>
        <w:ind w:left="57" w:right="57"/>
        <w:jc w:val="both"/>
        <w:rPr>
          <w:rFonts w:ascii="Times New Roman" w:hAnsi="Times New Roman" w:cs="Times New Roman"/>
          <w:sz w:val="24"/>
          <w:szCs w:val="24"/>
        </w:rPr>
      </w:pPr>
      <w:r w:rsidRPr="00F31D5F">
        <w:rPr>
          <w:rFonts w:ascii="Times New Roman" w:hAnsi="Times New Roman" w:cs="Times New Roman"/>
          <w:sz w:val="24"/>
          <w:szCs w:val="24"/>
        </w:rPr>
        <w:t>W dniu …..-…..-20</w:t>
      </w:r>
      <w:r w:rsidR="000B7528" w:rsidRPr="00F31D5F">
        <w:rPr>
          <w:rFonts w:ascii="Times New Roman" w:hAnsi="Times New Roman" w:cs="Times New Roman"/>
          <w:sz w:val="24"/>
          <w:szCs w:val="24"/>
        </w:rPr>
        <w:t>2</w:t>
      </w:r>
      <w:r w:rsidR="00A93D54">
        <w:rPr>
          <w:rFonts w:ascii="Times New Roman" w:hAnsi="Times New Roman" w:cs="Times New Roman"/>
          <w:sz w:val="24"/>
          <w:szCs w:val="24"/>
        </w:rPr>
        <w:t>6</w:t>
      </w:r>
      <w:r w:rsidRPr="00F31D5F">
        <w:rPr>
          <w:rFonts w:ascii="Times New Roman" w:hAnsi="Times New Roman" w:cs="Times New Roman"/>
          <w:sz w:val="24"/>
          <w:szCs w:val="24"/>
        </w:rPr>
        <w:t xml:space="preserve"> r. w Halinowie, pomiędzy Gminą Halinów, z siedzibą przy </w:t>
      </w:r>
      <w:r w:rsidR="00A50E7C">
        <w:rPr>
          <w:rFonts w:ascii="Times New Roman" w:hAnsi="Times New Roman" w:cs="Times New Roman"/>
          <w:sz w:val="24"/>
          <w:szCs w:val="24"/>
        </w:rPr>
        <w:br/>
      </w:r>
      <w:r w:rsidRPr="00F31D5F">
        <w:rPr>
          <w:rFonts w:ascii="Times New Roman" w:hAnsi="Times New Roman" w:cs="Times New Roman"/>
          <w:sz w:val="24"/>
          <w:szCs w:val="24"/>
        </w:rPr>
        <w:t xml:space="preserve">ul. Spółdzielczej 1, 05-074 Halinów - NIP 8222160292; REGON 013269172, reprezentowaną przez Burmistrza Halinowa – Pana Adama Ciszkowskiego, zwaną dalej Zamawiającym, </w:t>
      </w:r>
    </w:p>
    <w:p w14:paraId="48CE1AF7" w14:textId="795BDED0" w:rsidR="00817D37" w:rsidRPr="00F31D5F" w:rsidRDefault="00817D37" w:rsidP="00F4299E">
      <w:pPr>
        <w:spacing w:after="0"/>
        <w:ind w:left="57" w:right="57"/>
        <w:jc w:val="both"/>
        <w:rPr>
          <w:rFonts w:ascii="Times New Roman" w:hAnsi="Times New Roman" w:cs="Times New Roman"/>
          <w:sz w:val="24"/>
          <w:szCs w:val="24"/>
        </w:rPr>
      </w:pPr>
      <w:r w:rsidRPr="00F31D5F">
        <w:rPr>
          <w:rFonts w:ascii="Times New Roman" w:hAnsi="Times New Roman" w:cs="Times New Roman"/>
          <w:sz w:val="24"/>
          <w:szCs w:val="24"/>
        </w:rPr>
        <w:t xml:space="preserve">przy kontrasygnacie Skarbnika Halinowa -Pani </w:t>
      </w:r>
      <w:r w:rsidR="00857724">
        <w:rPr>
          <w:rFonts w:ascii="Times New Roman" w:hAnsi="Times New Roman" w:cs="Times New Roman"/>
          <w:sz w:val="24"/>
          <w:szCs w:val="24"/>
        </w:rPr>
        <w:t>Elżbiety Wiśnioch-Dębskiej,</w:t>
      </w:r>
    </w:p>
    <w:p w14:paraId="58B5404F" w14:textId="77777777" w:rsidR="0040165C" w:rsidRPr="00F31D5F" w:rsidRDefault="0040165C" w:rsidP="00F4299E">
      <w:pPr>
        <w:autoSpaceDE w:val="0"/>
        <w:autoSpaceDN w:val="0"/>
        <w:adjustRightInd w:val="0"/>
        <w:spacing w:after="0"/>
        <w:ind w:left="57" w:right="57"/>
        <w:jc w:val="both"/>
        <w:rPr>
          <w:rFonts w:ascii="Times New Roman" w:eastAsia="Times New Roman" w:hAnsi="Times New Roman" w:cs="Times New Roman"/>
          <w:sz w:val="24"/>
          <w:szCs w:val="24"/>
          <w:lang w:eastAsia="pl-PL"/>
        </w:rPr>
      </w:pPr>
      <w:r w:rsidRPr="00F31D5F">
        <w:rPr>
          <w:rFonts w:ascii="Times New Roman" w:eastAsia="Times New Roman" w:hAnsi="Times New Roman" w:cs="Times New Roman"/>
          <w:sz w:val="24"/>
          <w:szCs w:val="24"/>
          <w:lang w:eastAsia="pl-PL"/>
        </w:rPr>
        <w:t>a ..................................................................................................................................</w:t>
      </w:r>
    </w:p>
    <w:p w14:paraId="3C710D50" w14:textId="7DAA8360" w:rsidR="0040165C" w:rsidRPr="00F31D5F" w:rsidRDefault="0040165C" w:rsidP="00F4299E">
      <w:pPr>
        <w:autoSpaceDE w:val="0"/>
        <w:autoSpaceDN w:val="0"/>
        <w:adjustRightInd w:val="0"/>
        <w:spacing w:after="0"/>
        <w:ind w:left="57" w:right="57"/>
        <w:jc w:val="both"/>
        <w:rPr>
          <w:rFonts w:ascii="Times New Roman" w:eastAsia="Times New Roman" w:hAnsi="Times New Roman" w:cs="Times New Roman"/>
          <w:sz w:val="24"/>
          <w:szCs w:val="24"/>
          <w:lang w:eastAsia="pl-PL"/>
        </w:rPr>
      </w:pPr>
      <w:r w:rsidRPr="00F31D5F">
        <w:rPr>
          <w:rFonts w:ascii="Times New Roman" w:eastAsia="Times New Roman" w:hAnsi="Times New Roman" w:cs="Times New Roman"/>
          <w:sz w:val="24"/>
          <w:szCs w:val="24"/>
          <w:lang w:eastAsia="pl-PL"/>
        </w:rPr>
        <w:t>z siedzibą w ..................................................................................................................., działającym na podstawie wpisu do Krajowego Rejestru Sądowego / Centralnej Ewidencji</w:t>
      </w:r>
      <w:r w:rsidRPr="00F31D5F">
        <w:rPr>
          <w:rFonts w:ascii="Times New Roman" w:eastAsia="Times New Roman" w:hAnsi="Times New Roman" w:cs="Times New Roman"/>
          <w:sz w:val="24"/>
          <w:szCs w:val="24"/>
          <w:lang w:eastAsia="pl-PL"/>
        </w:rPr>
        <w:br/>
        <w:t xml:space="preserve">i Informacji  o Działalności Gospodarczej – NIP ……………….. REGON …………………,, reprezentowanym </w:t>
      </w:r>
      <w:r w:rsidR="003165D1">
        <w:rPr>
          <w:rFonts w:ascii="Times New Roman" w:eastAsia="Times New Roman" w:hAnsi="Times New Roman" w:cs="Times New Roman"/>
          <w:sz w:val="24"/>
          <w:szCs w:val="24"/>
          <w:lang w:eastAsia="pl-PL"/>
        </w:rPr>
        <w:t xml:space="preserve">/ -ą </w:t>
      </w:r>
      <w:r w:rsidRPr="00F31D5F">
        <w:rPr>
          <w:rFonts w:ascii="Times New Roman" w:eastAsia="Times New Roman" w:hAnsi="Times New Roman" w:cs="Times New Roman"/>
          <w:sz w:val="24"/>
          <w:szCs w:val="24"/>
          <w:lang w:eastAsia="pl-PL"/>
        </w:rPr>
        <w:t xml:space="preserve">przez : ..........................................................................., </w:t>
      </w:r>
    </w:p>
    <w:p w14:paraId="58187E24" w14:textId="15B6A6FC" w:rsidR="0003678E" w:rsidRDefault="0040165C" w:rsidP="00F4299E">
      <w:pPr>
        <w:autoSpaceDE w:val="0"/>
        <w:autoSpaceDN w:val="0"/>
        <w:adjustRightInd w:val="0"/>
        <w:spacing w:after="0"/>
        <w:ind w:left="57" w:right="57"/>
        <w:jc w:val="both"/>
        <w:rPr>
          <w:rFonts w:ascii="Times New Roman" w:eastAsia="Times New Roman" w:hAnsi="Times New Roman" w:cs="Times New Roman"/>
          <w:sz w:val="24"/>
          <w:szCs w:val="24"/>
          <w:lang w:eastAsia="pl-PL"/>
        </w:rPr>
      </w:pPr>
      <w:r w:rsidRPr="00F31D5F">
        <w:rPr>
          <w:rFonts w:ascii="Times New Roman" w:eastAsia="Times New Roman" w:hAnsi="Times New Roman" w:cs="Times New Roman"/>
          <w:sz w:val="24"/>
          <w:szCs w:val="24"/>
          <w:lang w:eastAsia="pl-PL"/>
        </w:rPr>
        <w:t>zwanym dalej Wykonawcą,</w:t>
      </w:r>
    </w:p>
    <w:p w14:paraId="29981C69" w14:textId="77777777" w:rsidR="003641B9" w:rsidRPr="00F31D5F" w:rsidRDefault="003641B9" w:rsidP="00F4299E">
      <w:pPr>
        <w:autoSpaceDE w:val="0"/>
        <w:autoSpaceDN w:val="0"/>
        <w:adjustRightInd w:val="0"/>
        <w:spacing w:after="0"/>
        <w:ind w:left="57" w:right="57"/>
        <w:jc w:val="both"/>
        <w:rPr>
          <w:rFonts w:ascii="Times New Roman" w:eastAsia="Times New Roman" w:hAnsi="Times New Roman" w:cs="Times New Roman"/>
          <w:sz w:val="24"/>
          <w:szCs w:val="24"/>
          <w:lang w:eastAsia="pl-PL"/>
        </w:rPr>
      </w:pPr>
    </w:p>
    <w:p w14:paraId="741A6930" w14:textId="437E65A3" w:rsidR="003641B9" w:rsidRPr="00CC2B80" w:rsidRDefault="003641B9" w:rsidP="00F85DA9">
      <w:pPr>
        <w:jc w:val="both"/>
        <w:rPr>
          <w:rFonts w:ascii="Times New Roman" w:hAnsi="Times New Roman" w:cs="Times New Roman"/>
          <w:sz w:val="24"/>
          <w:szCs w:val="24"/>
        </w:rPr>
      </w:pPr>
      <w:r w:rsidRPr="00CC2B80">
        <w:rPr>
          <w:rFonts w:ascii="Times New Roman" w:hAnsi="Times New Roman" w:cs="Times New Roman"/>
          <w:sz w:val="24"/>
          <w:szCs w:val="24"/>
        </w:rPr>
        <w:t xml:space="preserve">w wyniku udzielenia zamówienia publicznego prowadzonego z </w:t>
      </w:r>
      <w:r w:rsidR="00D72251">
        <w:rPr>
          <w:rFonts w:ascii="Times New Roman" w:hAnsi="Times New Roman" w:cs="Times New Roman"/>
          <w:sz w:val="24"/>
          <w:szCs w:val="24"/>
        </w:rPr>
        <w:t xml:space="preserve">w trybie podstawowym bez negocjacji na </w:t>
      </w:r>
      <w:r w:rsidRPr="00CC2B80">
        <w:rPr>
          <w:rFonts w:ascii="Times New Roman" w:hAnsi="Times New Roman" w:cs="Times New Roman"/>
          <w:sz w:val="24"/>
          <w:szCs w:val="24"/>
        </w:rPr>
        <w:t>podstawie art. 2</w:t>
      </w:r>
      <w:r w:rsidR="00D72251">
        <w:rPr>
          <w:rFonts w:ascii="Times New Roman" w:hAnsi="Times New Roman" w:cs="Times New Roman"/>
          <w:sz w:val="24"/>
          <w:szCs w:val="24"/>
        </w:rPr>
        <w:t xml:space="preserve">75 </w:t>
      </w:r>
      <w:r w:rsidRPr="00CC2B80">
        <w:rPr>
          <w:rFonts w:ascii="Times New Roman" w:hAnsi="Times New Roman" w:cs="Times New Roman"/>
          <w:sz w:val="24"/>
          <w:szCs w:val="24"/>
        </w:rPr>
        <w:t>ustawy z dnia 11 września 2019 r. Prawo zamówień publicznych (Dz. U. z 2024 r. poz. 1320 z</w:t>
      </w:r>
      <w:r w:rsidR="00CC2B80" w:rsidRPr="00CC2B80">
        <w:rPr>
          <w:rFonts w:ascii="Times New Roman" w:hAnsi="Times New Roman" w:cs="Times New Roman"/>
          <w:sz w:val="24"/>
          <w:szCs w:val="24"/>
        </w:rPr>
        <w:t xml:space="preserve"> późn.</w:t>
      </w:r>
      <w:r w:rsidRPr="00CC2B80">
        <w:rPr>
          <w:rFonts w:ascii="Times New Roman" w:hAnsi="Times New Roman" w:cs="Times New Roman"/>
          <w:sz w:val="24"/>
          <w:szCs w:val="24"/>
        </w:rPr>
        <w:t xml:space="preserve"> zm.) zawarta została umowa o następującej treści:</w:t>
      </w:r>
    </w:p>
    <w:p w14:paraId="6C840C28" w14:textId="77777777" w:rsidR="0040165C" w:rsidRPr="00F31D5F" w:rsidRDefault="0040165C" w:rsidP="00F4299E">
      <w:pPr>
        <w:spacing w:after="0"/>
        <w:ind w:left="57" w:right="57"/>
        <w:jc w:val="center"/>
        <w:rPr>
          <w:rFonts w:ascii="Times New Roman" w:hAnsi="Times New Roman" w:cs="Times New Roman"/>
          <w:b/>
          <w:sz w:val="24"/>
          <w:szCs w:val="24"/>
        </w:rPr>
      </w:pPr>
      <w:r w:rsidRPr="00F31D5F">
        <w:rPr>
          <w:rFonts w:ascii="Times New Roman" w:hAnsi="Times New Roman" w:cs="Times New Roman"/>
          <w:b/>
          <w:sz w:val="24"/>
          <w:szCs w:val="24"/>
        </w:rPr>
        <w:t xml:space="preserve">§ 1 </w:t>
      </w:r>
    </w:p>
    <w:p w14:paraId="20D3430F" w14:textId="77777777" w:rsidR="0040165C" w:rsidRPr="00F31D5F" w:rsidRDefault="0040165C" w:rsidP="00F4299E">
      <w:pPr>
        <w:spacing w:after="0"/>
        <w:ind w:left="57" w:right="57"/>
        <w:jc w:val="center"/>
        <w:rPr>
          <w:rFonts w:ascii="Times New Roman" w:hAnsi="Times New Roman" w:cs="Times New Roman"/>
          <w:b/>
          <w:sz w:val="24"/>
          <w:szCs w:val="24"/>
        </w:rPr>
      </w:pPr>
      <w:r w:rsidRPr="00F31D5F">
        <w:rPr>
          <w:rFonts w:ascii="Times New Roman" w:hAnsi="Times New Roman" w:cs="Times New Roman"/>
          <w:b/>
          <w:sz w:val="24"/>
          <w:szCs w:val="24"/>
        </w:rPr>
        <w:t>Przedmiot umowy</w:t>
      </w:r>
    </w:p>
    <w:p w14:paraId="63C058E9" w14:textId="787BEE5C" w:rsidR="0040165C" w:rsidRPr="00F31D5F" w:rsidRDefault="00640F40" w:rsidP="00F4299E">
      <w:pPr>
        <w:numPr>
          <w:ilvl w:val="0"/>
          <w:numId w:val="1"/>
        </w:numPr>
        <w:spacing w:after="0"/>
        <w:ind w:left="57" w:right="57"/>
        <w:contextualSpacing/>
        <w:jc w:val="both"/>
        <w:rPr>
          <w:rFonts w:ascii="Times New Roman" w:hAnsi="Times New Roman" w:cs="Times New Roman"/>
          <w:sz w:val="24"/>
          <w:szCs w:val="24"/>
        </w:rPr>
      </w:pPr>
      <w:r w:rsidRPr="00F31D5F">
        <w:rPr>
          <w:rFonts w:ascii="Times New Roman" w:hAnsi="Times New Roman" w:cs="Times New Roman"/>
          <w:sz w:val="24"/>
          <w:szCs w:val="24"/>
        </w:rPr>
        <w:t xml:space="preserve">Zamawiający powierza, a Wykonawca przyjmuje do wykonania </w:t>
      </w:r>
      <w:r w:rsidR="0044505F" w:rsidRPr="00F31D5F">
        <w:rPr>
          <w:rFonts w:ascii="Times New Roman" w:hAnsi="Times New Roman" w:cs="Times New Roman"/>
          <w:sz w:val="24"/>
          <w:szCs w:val="24"/>
        </w:rPr>
        <w:t xml:space="preserve">zadanie pn.: </w:t>
      </w:r>
      <w:r w:rsidRPr="00F31D5F">
        <w:rPr>
          <w:rFonts w:ascii="Times New Roman" w:hAnsi="Times New Roman" w:cs="Times New Roman"/>
          <w:b/>
          <w:bCs/>
          <w:sz w:val="24"/>
          <w:szCs w:val="24"/>
        </w:rPr>
        <w:t>„</w:t>
      </w:r>
      <w:bookmarkStart w:id="0" w:name="_Hlk110248700"/>
      <w:r w:rsidR="0044505F" w:rsidRPr="00F31D5F">
        <w:rPr>
          <w:rFonts w:ascii="Times New Roman" w:hAnsi="Times New Roman" w:cs="Times New Roman"/>
          <w:b/>
          <w:bCs/>
          <w:sz w:val="24"/>
          <w:szCs w:val="24"/>
        </w:rPr>
        <w:t>Kompleksowa usługa w zakresie zimowego utrzymania dróg gminnych, chodników, ścieżek rowerowych, zatok autobusowych, placów targowych i parkingów w przejezdności na terenie gminy Halinów w sezonie zimowym 202</w:t>
      </w:r>
      <w:r w:rsidR="00002140">
        <w:rPr>
          <w:rFonts w:ascii="Times New Roman" w:hAnsi="Times New Roman" w:cs="Times New Roman"/>
          <w:b/>
          <w:bCs/>
          <w:sz w:val="24"/>
          <w:szCs w:val="24"/>
        </w:rPr>
        <w:t>6</w:t>
      </w:r>
      <w:r w:rsidRPr="00F31D5F">
        <w:rPr>
          <w:rFonts w:ascii="Times New Roman" w:hAnsi="Times New Roman" w:cs="Times New Roman"/>
          <w:b/>
          <w:bCs/>
          <w:sz w:val="24"/>
          <w:szCs w:val="24"/>
        </w:rPr>
        <w:t>”</w:t>
      </w:r>
      <w:bookmarkEnd w:id="0"/>
      <w:r w:rsidRPr="00F31D5F">
        <w:rPr>
          <w:rFonts w:ascii="Times New Roman" w:hAnsi="Times New Roman" w:cs="Times New Roman"/>
          <w:b/>
          <w:bCs/>
          <w:sz w:val="24"/>
          <w:szCs w:val="24"/>
        </w:rPr>
        <w:t xml:space="preserve">, </w:t>
      </w:r>
      <w:r w:rsidRPr="00F31D5F">
        <w:rPr>
          <w:rFonts w:ascii="Times New Roman" w:hAnsi="Times New Roman" w:cs="Times New Roman"/>
          <w:sz w:val="24"/>
          <w:szCs w:val="24"/>
        </w:rPr>
        <w:t xml:space="preserve">w zakres którego będą wchodziły roboty i prace prowadzone przy udziale ludzi i sprzętu oraz materiału do posypywania dróg </w:t>
      </w:r>
      <w:r w:rsidRPr="00F31D5F">
        <w:rPr>
          <w:rFonts w:ascii="Times New Roman" w:hAnsi="Times New Roman" w:cs="Times New Roman"/>
          <w:sz w:val="24"/>
          <w:szCs w:val="24"/>
        </w:rPr>
        <w:br/>
        <w:t xml:space="preserve">w ramach bieżącego ich utrzymania w przejezdności. </w:t>
      </w:r>
    </w:p>
    <w:p w14:paraId="651FC0E7" w14:textId="66EB2171" w:rsidR="0040165C" w:rsidRPr="00F31D5F" w:rsidRDefault="0040165C" w:rsidP="00F4299E">
      <w:pPr>
        <w:numPr>
          <w:ilvl w:val="0"/>
          <w:numId w:val="1"/>
        </w:numPr>
        <w:spacing w:after="0"/>
        <w:ind w:left="57" w:right="57"/>
        <w:contextualSpacing/>
        <w:jc w:val="both"/>
        <w:rPr>
          <w:rFonts w:ascii="Times New Roman" w:hAnsi="Times New Roman" w:cs="Times New Roman"/>
          <w:sz w:val="24"/>
          <w:szCs w:val="24"/>
        </w:rPr>
      </w:pPr>
      <w:r w:rsidRPr="00F31D5F">
        <w:rPr>
          <w:rFonts w:ascii="Times New Roman" w:hAnsi="Times New Roman" w:cs="Times New Roman"/>
          <w:sz w:val="24"/>
          <w:szCs w:val="24"/>
        </w:rPr>
        <w:t xml:space="preserve">Przedmiot umowy </w:t>
      </w:r>
      <w:r w:rsidRPr="00F31D5F">
        <w:rPr>
          <w:rFonts w:ascii="Times New Roman" w:hAnsi="Times New Roman" w:cs="Times New Roman"/>
          <w:b/>
          <w:sz w:val="24"/>
          <w:szCs w:val="24"/>
        </w:rPr>
        <w:t xml:space="preserve">obejmuje </w:t>
      </w:r>
      <w:r w:rsidR="00F85DA9">
        <w:rPr>
          <w:rFonts w:ascii="Times New Roman" w:hAnsi="Times New Roman" w:cs="Times New Roman"/>
          <w:b/>
          <w:bCs/>
          <w:sz w:val="24"/>
          <w:szCs w:val="24"/>
        </w:rPr>
        <w:t>16</w:t>
      </w:r>
      <w:r w:rsidR="00D72251">
        <w:rPr>
          <w:rFonts w:ascii="Times New Roman" w:hAnsi="Times New Roman" w:cs="Times New Roman"/>
          <w:b/>
          <w:bCs/>
          <w:sz w:val="24"/>
          <w:szCs w:val="24"/>
        </w:rPr>
        <w:t>7</w:t>
      </w:r>
      <w:r w:rsidR="00724B8A">
        <w:rPr>
          <w:rFonts w:ascii="Times New Roman" w:hAnsi="Times New Roman" w:cs="Times New Roman"/>
          <w:b/>
          <w:bCs/>
          <w:sz w:val="24"/>
          <w:szCs w:val="24"/>
        </w:rPr>
        <w:t>,</w:t>
      </w:r>
      <w:r w:rsidR="00D72251">
        <w:rPr>
          <w:rFonts w:ascii="Times New Roman" w:hAnsi="Times New Roman" w:cs="Times New Roman"/>
          <w:b/>
          <w:bCs/>
          <w:sz w:val="24"/>
          <w:szCs w:val="24"/>
        </w:rPr>
        <w:t>10</w:t>
      </w:r>
      <w:r w:rsidRPr="00F31D5F">
        <w:rPr>
          <w:rFonts w:ascii="Times New Roman" w:hAnsi="Times New Roman" w:cs="Times New Roman"/>
          <w:b/>
          <w:bCs/>
          <w:sz w:val="24"/>
          <w:szCs w:val="24"/>
        </w:rPr>
        <w:t xml:space="preserve"> km </w:t>
      </w:r>
      <w:r w:rsidRPr="00F31D5F">
        <w:rPr>
          <w:rFonts w:ascii="Times New Roman" w:hAnsi="Times New Roman" w:cs="Times New Roman"/>
          <w:sz w:val="24"/>
          <w:szCs w:val="24"/>
        </w:rPr>
        <w:t xml:space="preserve">dróg gminnych oraz place, parkingi i chodniki </w:t>
      </w:r>
      <w:r w:rsidR="00A50E7C">
        <w:rPr>
          <w:rFonts w:ascii="Times New Roman" w:hAnsi="Times New Roman" w:cs="Times New Roman"/>
          <w:sz w:val="24"/>
          <w:szCs w:val="24"/>
        </w:rPr>
        <w:br/>
      </w:r>
      <w:r w:rsidRPr="00F31D5F">
        <w:rPr>
          <w:rFonts w:ascii="Times New Roman" w:hAnsi="Times New Roman" w:cs="Times New Roman"/>
          <w:sz w:val="24"/>
          <w:szCs w:val="24"/>
        </w:rPr>
        <w:t xml:space="preserve">do zimowego utrzymania w przejezdności, w tym: </w:t>
      </w:r>
    </w:p>
    <w:p w14:paraId="0E384B18" w14:textId="699AEE8A" w:rsidR="0040165C" w:rsidRPr="00F31D5F" w:rsidRDefault="0040165C" w:rsidP="00F4299E">
      <w:pPr>
        <w:numPr>
          <w:ilvl w:val="0"/>
          <w:numId w:val="2"/>
        </w:numPr>
        <w:spacing w:after="0"/>
        <w:ind w:left="284" w:right="57" w:hanging="284"/>
        <w:contextualSpacing/>
        <w:jc w:val="both"/>
        <w:rPr>
          <w:rFonts w:ascii="Times New Roman" w:hAnsi="Times New Roman" w:cs="Times New Roman"/>
          <w:sz w:val="24"/>
          <w:szCs w:val="24"/>
        </w:rPr>
      </w:pPr>
      <w:r w:rsidRPr="00F31D5F">
        <w:rPr>
          <w:rFonts w:ascii="Times New Roman" w:hAnsi="Times New Roman" w:cs="Times New Roman"/>
          <w:sz w:val="24"/>
          <w:szCs w:val="24"/>
        </w:rPr>
        <w:t xml:space="preserve">likwidacja śliskości – </w:t>
      </w:r>
      <w:r w:rsidR="00F85DA9">
        <w:rPr>
          <w:rFonts w:ascii="Times New Roman" w:hAnsi="Times New Roman" w:cs="Times New Roman"/>
          <w:sz w:val="24"/>
          <w:szCs w:val="24"/>
        </w:rPr>
        <w:t>9</w:t>
      </w:r>
      <w:r w:rsidR="00D72251">
        <w:rPr>
          <w:rFonts w:ascii="Times New Roman" w:hAnsi="Times New Roman" w:cs="Times New Roman"/>
          <w:sz w:val="24"/>
          <w:szCs w:val="24"/>
        </w:rPr>
        <w:t>6,5</w:t>
      </w:r>
      <w:r w:rsidR="00AE142D" w:rsidRPr="00F31D5F">
        <w:rPr>
          <w:rFonts w:ascii="Times New Roman" w:hAnsi="Times New Roman" w:cs="Times New Roman"/>
          <w:sz w:val="24"/>
          <w:szCs w:val="24"/>
        </w:rPr>
        <w:t xml:space="preserve"> </w:t>
      </w:r>
      <w:r w:rsidRPr="00F31D5F">
        <w:rPr>
          <w:rFonts w:ascii="Times New Roman" w:hAnsi="Times New Roman" w:cs="Times New Roman"/>
          <w:sz w:val="24"/>
          <w:szCs w:val="24"/>
        </w:rPr>
        <w:t>km,</w:t>
      </w:r>
    </w:p>
    <w:p w14:paraId="20A57DC9" w14:textId="56418444" w:rsidR="0040165C" w:rsidRPr="00F31D5F" w:rsidRDefault="0040165C" w:rsidP="00F4299E">
      <w:pPr>
        <w:numPr>
          <w:ilvl w:val="0"/>
          <w:numId w:val="2"/>
        </w:numPr>
        <w:spacing w:after="0"/>
        <w:ind w:left="284" w:right="57" w:hanging="284"/>
        <w:contextualSpacing/>
        <w:jc w:val="both"/>
        <w:rPr>
          <w:rFonts w:ascii="Times New Roman" w:hAnsi="Times New Roman" w:cs="Times New Roman"/>
          <w:sz w:val="24"/>
          <w:szCs w:val="24"/>
        </w:rPr>
      </w:pPr>
      <w:r w:rsidRPr="00F31D5F">
        <w:rPr>
          <w:rFonts w:ascii="Times New Roman" w:hAnsi="Times New Roman" w:cs="Times New Roman"/>
          <w:sz w:val="24"/>
          <w:szCs w:val="24"/>
        </w:rPr>
        <w:t xml:space="preserve">I kolejności odśnieżania – </w:t>
      </w:r>
      <w:r w:rsidR="00D72251">
        <w:rPr>
          <w:rFonts w:ascii="Times New Roman" w:hAnsi="Times New Roman" w:cs="Times New Roman"/>
          <w:sz w:val="24"/>
          <w:szCs w:val="24"/>
        </w:rPr>
        <w:t>8</w:t>
      </w:r>
      <w:r w:rsidR="00881543">
        <w:rPr>
          <w:rFonts w:ascii="Times New Roman" w:hAnsi="Times New Roman" w:cs="Times New Roman"/>
          <w:sz w:val="24"/>
          <w:szCs w:val="24"/>
        </w:rPr>
        <w:t>4,1</w:t>
      </w:r>
      <w:r w:rsidRPr="00F31D5F">
        <w:rPr>
          <w:rFonts w:ascii="Times New Roman" w:hAnsi="Times New Roman" w:cs="Times New Roman"/>
          <w:sz w:val="24"/>
          <w:szCs w:val="24"/>
        </w:rPr>
        <w:t xml:space="preserve"> km, </w:t>
      </w:r>
    </w:p>
    <w:p w14:paraId="07D745FD" w14:textId="57B7B5A0" w:rsidR="0040165C" w:rsidRPr="00F31D5F" w:rsidRDefault="0040165C" w:rsidP="00F4299E">
      <w:pPr>
        <w:numPr>
          <w:ilvl w:val="0"/>
          <w:numId w:val="2"/>
        </w:numPr>
        <w:spacing w:after="0"/>
        <w:ind w:left="284" w:right="57" w:hanging="284"/>
        <w:contextualSpacing/>
        <w:jc w:val="both"/>
        <w:rPr>
          <w:rFonts w:ascii="Times New Roman" w:hAnsi="Times New Roman" w:cs="Times New Roman"/>
          <w:sz w:val="24"/>
          <w:szCs w:val="24"/>
        </w:rPr>
      </w:pPr>
      <w:r w:rsidRPr="00F31D5F">
        <w:rPr>
          <w:rFonts w:ascii="Times New Roman" w:hAnsi="Times New Roman" w:cs="Times New Roman"/>
          <w:sz w:val="24"/>
          <w:szCs w:val="24"/>
        </w:rPr>
        <w:t xml:space="preserve">II kolejności odśnieżania – </w:t>
      </w:r>
      <w:r w:rsidR="00F85DA9">
        <w:rPr>
          <w:rFonts w:ascii="Times New Roman" w:hAnsi="Times New Roman" w:cs="Times New Roman"/>
          <w:sz w:val="24"/>
          <w:szCs w:val="24"/>
        </w:rPr>
        <w:t>60,0</w:t>
      </w:r>
      <w:r w:rsidR="00A52A97">
        <w:rPr>
          <w:rFonts w:ascii="Times New Roman" w:hAnsi="Times New Roman" w:cs="Times New Roman"/>
          <w:sz w:val="24"/>
          <w:szCs w:val="24"/>
        </w:rPr>
        <w:t xml:space="preserve"> </w:t>
      </w:r>
      <w:r w:rsidRPr="00F31D5F">
        <w:rPr>
          <w:rFonts w:ascii="Times New Roman" w:hAnsi="Times New Roman" w:cs="Times New Roman"/>
          <w:sz w:val="24"/>
          <w:szCs w:val="24"/>
        </w:rPr>
        <w:t xml:space="preserve">km, </w:t>
      </w:r>
    </w:p>
    <w:p w14:paraId="68A4B6B3" w14:textId="24F9AF5F" w:rsidR="0040165C" w:rsidRPr="00F31D5F" w:rsidRDefault="0040165C" w:rsidP="00F4299E">
      <w:pPr>
        <w:numPr>
          <w:ilvl w:val="0"/>
          <w:numId w:val="2"/>
        </w:numPr>
        <w:spacing w:after="0"/>
        <w:ind w:left="284" w:right="57" w:hanging="284"/>
        <w:contextualSpacing/>
        <w:jc w:val="both"/>
        <w:rPr>
          <w:rFonts w:ascii="Times New Roman" w:hAnsi="Times New Roman" w:cs="Times New Roman"/>
          <w:sz w:val="24"/>
          <w:szCs w:val="24"/>
        </w:rPr>
      </w:pPr>
      <w:r w:rsidRPr="00F31D5F">
        <w:rPr>
          <w:rFonts w:ascii="Times New Roman" w:hAnsi="Times New Roman" w:cs="Times New Roman"/>
          <w:sz w:val="24"/>
          <w:szCs w:val="24"/>
        </w:rPr>
        <w:t xml:space="preserve">III kolejności odśnieżania – </w:t>
      </w:r>
      <w:r w:rsidR="00F85DA9">
        <w:rPr>
          <w:rFonts w:ascii="Times New Roman" w:hAnsi="Times New Roman" w:cs="Times New Roman"/>
          <w:sz w:val="24"/>
          <w:szCs w:val="24"/>
        </w:rPr>
        <w:t>19,0</w:t>
      </w:r>
      <w:r w:rsidRPr="00F31D5F">
        <w:rPr>
          <w:rFonts w:ascii="Times New Roman" w:hAnsi="Times New Roman" w:cs="Times New Roman"/>
          <w:sz w:val="24"/>
          <w:szCs w:val="24"/>
        </w:rPr>
        <w:t xml:space="preserve"> km, </w:t>
      </w:r>
    </w:p>
    <w:p w14:paraId="1201EF49" w14:textId="650E9A6C" w:rsidR="0040165C" w:rsidRPr="00F31D5F" w:rsidRDefault="0040165C" w:rsidP="00F4299E">
      <w:pPr>
        <w:numPr>
          <w:ilvl w:val="0"/>
          <w:numId w:val="2"/>
        </w:numPr>
        <w:spacing w:after="0"/>
        <w:ind w:left="284" w:right="57" w:hanging="284"/>
        <w:contextualSpacing/>
        <w:jc w:val="both"/>
        <w:rPr>
          <w:rFonts w:ascii="Times New Roman" w:hAnsi="Times New Roman" w:cs="Times New Roman"/>
          <w:sz w:val="24"/>
          <w:szCs w:val="24"/>
        </w:rPr>
      </w:pPr>
      <w:r w:rsidRPr="00F31D5F">
        <w:rPr>
          <w:rFonts w:ascii="Times New Roman" w:hAnsi="Times New Roman" w:cs="Times New Roman"/>
          <w:sz w:val="24"/>
          <w:szCs w:val="24"/>
        </w:rPr>
        <w:t>interwencyjne odśnieżanie dróg gminnych zgłoszonych telefonicznie do odśnieżenia</w:t>
      </w:r>
      <w:r w:rsidRPr="00F31D5F">
        <w:rPr>
          <w:rFonts w:ascii="Times New Roman" w:hAnsi="Times New Roman" w:cs="Times New Roman"/>
          <w:sz w:val="24"/>
          <w:szCs w:val="24"/>
        </w:rPr>
        <w:br/>
        <w:t xml:space="preserve"> – </w:t>
      </w:r>
      <w:r w:rsidR="00F85DA9">
        <w:rPr>
          <w:rFonts w:ascii="Times New Roman" w:hAnsi="Times New Roman" w:cs="Times New Roman"/>
          <w:sz w:val="24"/>
          <w:szCs w:val="24"/>
        </w:rPr>
        <w:t>4</w:t>
      </w:r>
      <w:r w:rsidRPr="00F31D5F">
        <w:rPr>
          <w:rFonts w:ascii="Times New Roman" w:hAnsi="Times New Roman" w:cs="Times New Roman"/>
          <w:sz w:val="24"/>
          <w:szCs w:val="24"/>
        </w:rPr>
        <w:t xml:space="preserve"> km</w:t>
      </w:r>
      <w:r w:rsidR="000173BF" w:rsidRPr="00F31D5F">
        <w:rPr>
          <w:rFonts w:ascii="Times New Roman" w:hAnsi="Times New Roman" w:cs="Times New Roman"/>
          <w:sz w:val="24"/>
          <w:szCs w:val="24"/>
        </w:rPr>
        <w:t>,</w:t>
      </w:r>
    </w:p>
    <w:p w14:paraId="63A01ACC" w14:textId="198D1068" w:rsidR="00947687" w:rsidRPr="00F31D5F" w:rsidRDefault="00947687" w:rsidP="00F4299E">
      <w:pPr>
        <w:numPr>
          <w:ilvl w:val="0"/>
          <w:numId w:val="2"/>
        </w:numPr>
        <w:spacing w:after="0"/>
        <w:ind w:left="284" w:right="57" w:hanging="284"/>
        <w:contextualSpacing/>
        <w:jc w:val="both"/>
        <w:rPr>
          <w:rFonts w:ascii="Times New Roman" w:hAnsi="Times New Roman" w:cs="Times New Roman"/>
          <w:sz w:val="24"/>
          <w:szCs w:val="24"/>
        </w:rPr>
      </w:pPr>
      <w:r w:rsidRPr="00F31D5F">
        <w:rPr>
          <w:rFonts w:ascii="Times New Roman" w:hAnsi="Times New Roman" w:cs="Times New Roman"/>
          <w:sz w:val="24"/>
          <w:szCs w:val="24"/>
        </w:rPr>
        <w:t xml:space="preserve">ścieżki rowerowe – </w:t>
      </w:r>
      <w:r w:rsidR="00BF2667" w:rsidRPr="00F31D5F">
        <w:rPr>
          <w:rFonts w:ascii="Times New Roman" w:hAnsi="Times New Roman" w:cs="Times New Roman"/>
          <w:sz w:val="24"/>
          <w:szCs w:val="24"/>
        </w:rPr>
        <w:t>6,3</w:t>
      </w:r>
      <w:r w:rsidRPr="00F31D5F">
        <w:rPr>
          <w:rFonts w:ascii="Times New Roman" w:hAnsi="Times New Roman" w:cs="Times New Roman"/>
          <w:sz w:val="24"/>
          <w:szCs w:val="24"/>
        </w:rPr>
        <w:t xml:space="preserve"> km</w:t>
      </w:r>
      <w:r w:rsidR="00D72251">
        <w:rPr>
          <w:rFonts w:ascii="Times New Roman" w:hAnsi="Times New Roman" w:cs="Times New Roman"/>
          <w:sz w:val="24"/>
          <w:szCs w:val="24"/>
        </w:rPr>
        <w:t>,</w:t>
      </w:r>
    </w:p>
    <w:p w14:paraId="6F457977" w14:textId="20189588" w:rsidR="0040165C" w:rsidRPr="00F31D5F" w:rsidRDefault="0040165C" w:rsidP="00F4299E">
      <w:pPr>
        <w:numPr>
          <w:ilvl w:val="0"/>
          <w:numId w:val="2"/>
        </w:numPr>
        <w:spacing w:after="0"/>
        <w:ind w:left="284" w:right="57" w:hanging="284"/>
        <w:contextualSpacing/>
        <w:jc w:val="both"/>
        <w:rPr>
          <w:rFonts w:ascii="Times New Roman" w:hAnsi="Times New Roman" w:cs="Times New Roman"/>
          <w:sz w:val="24"/>
          <w:szCs w:val="24"/>
        </w:rPr>
      </w:pPr>
      <w:r w:rsidRPr="00F31D5F">
        <w:rPr>
          <w:rFonts w:ascii="Times New Roman" w:hAnsi="Times New Roman" w:cs="Times New Roman"/>
          <w:sz w:val="24"/>
          <w:szCs w:val="24"/>
        </w:rPr>
        <w:t xml:space="preserve">zatoki autobusowe, place targowe, parkingi – </w:t>
      </w:r>
      <w:r w:rsidR="00A52A97">
        <w:rPr>
          <w:rFonts w:ascii="Times New Roman" w:hAnsi="Times New Roman" w:cs="Times New Roman"/>
          <w:sz w:val="24"/>
          <w:szCs w:val="24"/>
        </w:rPr>
        <w:t>10 510</w:t>
      </w:r>
      <w:r w:rsidRPr="00F31D5F">
        <w:rPr>
          <w:rFonts w:ascii="Times New Roman" w:hAnsi="Times New Roman" w:cs="Times New Roman"/>
          <w:sz w:val="24"/>
          <w:szCs w:val="24"/>
        </w:rPr>
        <w:t xml:space="preserve"> m</w:t>
      </w:r>
      <w:r w:rsidRPr="00F31D5F">
        <w:rPr>
          <w:rFonts w:ascii="Times New Roman" w:hAnsi="Times New Roman" w:cs="Times New Roman"/>
          <w:sz w:val="24"/>
          <w:szCs w:val="24"/>
          <w:vertAlign w:val="superscript"/>
        </w:rPr>
        <w:t>2</w:t>
      </w:r>
      <w:r w:rsidRPr="00F31D5F">
        <w:rPr>
          <w:rFonts w:ascii="Times New Roman" w:hAnsi="Times New Roman" w:cs="Times New Roman"/>
          <w:sz w:val="24"/>
          <w:szCs w:val="24"/>
        </w:rPr>
        <w:t xml:space="preserve">, </w:t>
      </w:r>
    </w:p>
    <w:p w14:paraId="31338369" w14:textId="755A2A54" w:rsidR="00E51F2A" w:rsidRPr="00F85DA9" w:rsidRDefault="0040165C" w:rsidP="00E51F2A">
      <w:pPr>
        <w:numPr>
          <w:ilvl w:val="0"/>
          <w:numId w:val="2"/>
        </w:numPr>
        <w:spacing w:after="0"/>
        <w:ind w:left="284" w:right="57" w:hanging="284"/>
        <w:contextualSpacing/>
        <w:jc w:val="both"/>
        <w:rPr>
          <w:rFonts w:ascii="Times New Roman" w:hAnsi="Times New Roman" w:cs="Times New Roman"/>
          <w:sz w:val="24"/>
          <w:szCs w:val="24"/>
        </w:rPr>
      </w:pPr>
      <w:r w:rsidRPr="00F31D5F">
        <w:rPr>
          <w:rFonts w:ascii="Times New Roman" w:hAnsi="Times New Roman" w:cs="Times New Roman"/>
          <w:sz w:val="24"/>
          <w:szCs w:val="24"/>
        </w:rPr>
        <w:t xml:space="preserve">chodniki – </w:t>
      </w:r>
      <w:r w:rsidR="00F85DA9">
        <w:rPr>
          <w:rFonts w:ascii="Times New Roman" w:hAnsi="Times New Roman" w:cs="Times New Roman"/>
          <w:sz w:val="24"/>
          <w:szCs w:val="24"/>
        </w:rPr>
        <w:t>38,4</w:t>
      </w:r>
      <w:r w:rsidR="00AE142D" w:rsidRPr="00F31D5F">
        <w:rPr>
          <w:rFonts w:ascii="Times New Roman" w:hAnsi="Times New Roman" w:cs="Times New Roman"/>
          <w:sz w:val="24"/>
          <w:szCs w:val="24"/>
        </w:rPr>
        <w:t xml:space="preserve"> </w:t>
      </w:r>
      <w:r w:rsidR="002E7CE8">
        <w:rPr>
          <w:rFonts w:ascii="Times New Roman" w:hAnsi="Times New Roman" w:cs="Times New Roman"/>
          <w:sz w:val="24"/>
          <w:szCs w:val="24"/>
        </w:rPr>
        <w:t>k</w:t>
      </w:r>
      <w:r w:rsidRPr="00F31D5F">
        <w:rPr>
          <w:rFonts w:ascii="Times New Roman" w:hAnsi="Times New Roman" w:cs="Times New Roman"/>
          <w:sz w:val="24"/>
          <w:szCs w:val="24"/>
        </w:rPr>
        <w:t xml:space="preserve">m. </w:t>
      </w:r>
    </w:p>
    <w:p w14:paraId="3BBE26D0" w14:textId="19B7B824" w:rsidR="008313B2" w:rsidRPr="00F85DA9" w:rsidRDefault="00B71586" w:rsidP="0044505F">
      <w:pPr>
        <w:pStyle w:val="Akapitzlist"/>
        <w:numPr>
          <w:ilvl w:val="0"/>
          <w:numId w:val="1"/>
        </w:numPr>
        <w:spacing w:after="0"/>
        <w:ind w:right="57"/>
        <w:jc w:val="both"/>
        <w:rPr>
          <w:rFonts w:ascii="Times New Roman" w:hAnsi="Times New Roman" w:cs="Times New Roman"/>
          <w:sz w:val="24"/>
          <w:szCs w:val="24"/>
        </w:rPr>
      </w:pPr>
      <w:r w:rsidRPr="00F85DA9">
        <w:rPr>
          <w:rFonts w:ascii="Times New Roman" w:hAnsi="Times New Roman" w:cs="Times New Roman"/>
          <w:sz w:val="24"/>
          <w:szCs w:val="24"/>
        </w:rPr>
        <w:t xml:space="preserve">Zakres i kolejność utrzymania zimowego dróg gminnych, </w:t>
      </w:r>
      <w:r w:rsidRPr="00F85DA9">
        <w:rPr>
          <w:rFonts w:ascii="Times New Roman" w:hAnsi="Times New Roman" w:cs="Times New Roman"/>
          <w:bCs/>
          <w:sz w:val="24"/>
          <w:szCs w:val="24"/>
        </w:rPr>
        <w:t>placów targowych i parkingów</w:t>
      </w:r>
      <w:r w:rsidRPr="00F85DA9">
        <w:rPr>
          <w:rFonts w:ascii="Times New Roman" w:hAnsi="Times New Roman" w:cs="Times New Roman"/>
          <w:sz w:val="24"/>
          <w:szCs w:val="24"/>
        </w:rPr>
        <w:t xml:space="preserve">, </w:t>
      </w:r>
      <w:r w:rsidR="00E51F2A" w:rsidRPr="00F85DA9">
        <w:rPr>
          <w:rFonts w:ascii="Times New Roman" w:hAnsi="Times New Roman" w:cs="Times New Roman"/>
          <w:sz w:val="24"/>
          <w:szCs w:val="24"/>
        </w:rPr>
        <w:t xml:space="preserve">został określony w dokumentacji przetargowej </w:t>
      </w:r>
      <w:r w:rsidR="003165D1">
        <w:rPr>
          <w:rFonts w:ascii="Times New Roman" w:hAnsi="Times New Roman" w:cs="Times New Roman"/>
          <w:sz w:val="24"/>
          <w:szCs w:val="24"/>
        </w:rPr>
        <w:t>stanowiącej</w:t>
      </w:r>
      <w:r w:rsidR="003165D1" w:rsidRPr="00F85DA9">
        <w:rPr>
          <w:rFonts w:ascii="Times New Roman" w:hAnsi="Times New Roman" w:cs="Times New Roman"/>
          <w:sz w:val="24"/>
          <w:szCs w:val="24"/>
        </w:rPr>
        <w:t xml:space="preserve"> </w:t>
      </w:r>
      <w:r w:rsidRPr="00F85DA9">
        <w:rPr>
          <w:rFonts w:ascii="Times New Roman" w:hAnsi="Times New Roman" w:cs="Times New Roman"/>
          <w:sz w:val="24"/>
          <w:szCs w:val="24"/>
        </w:rPr>
        <w:t xml:space="preserve">załącznik nr …….do SWZ. </w:t>
      </w:r>
    </w:p>
    <w:p w14:paraId="3C85FD25" w14:textId="77777777" w:rsidR="0040165C" w:rsidRPr="00F31D5F" w:rsidRDefault="0040165C" w:rsidP="00BC3298">
      <w:pPr>
        <w:spacing w:before="240" w:after="0"/>
        <w:ind w:left="57" w:right="57"/>
        <w:jc w:val="center"/>
        <w:rPr>
          <w:rFonts w:ascii="Times New Roman" w:hAnsi="Times New Roman" w:cs="Times New Roman"/>
          <w:b/>
          <w:sz w:val="24"/>
          <w:szCs w:val="24"/>
        </w:rPr>
      </w:pPr>
      <w:r w:rsidRPr="00F31D5F">
        <w:rPr>
          <w:rFonts w:ascii="Times New Roman" w:hAnsi="Times New Roman" w:cs="Times New Roman"/>
          <w:b/>
          <w:sz w:val="24"/>
          <w:szCs w:val="24"/>
        </w:rPr>
        <w:t xml:space="preserve">§ 2 </w:t>
      </w:r>
    </w:p>
    <w:p w14:paraId="7B4D3B18" w14:textId="77777777" w:rsidR="0040165C" w:rsidRPr="00F31D5F" w:rsidRDefault="0040165C" w:rsidP="00F4299E">
      <w:pPr>
        <w:spacing w:after="0"/>
        <w:ind w:left="57" w:right="57"/>
        <w:jc w:val="center"/>
        <w:rPr>
          <w:rFonts w:ascii="Times New Roman" w:hAnsi="Times New Roman" w:cs="Times New Roman"/>
          <w:b/>
          <w:sz w:val="24"/>
          <w:szCs w:val="24"/>
        </w:rPr>
      </w:pPr>
      <w:r w:rsidRPr="00F31D5F">
        <w:rPr>
          <w:rFonts w:ascii="Times New Roman" w:hAnsi="Times New Roman" w:cs="Times New Roman"/>
          <w:b/>
          <w:sz w:val="24"/>
          <w:szCs w:val="24"/>
        </w:rPr>
        <w:t>Warunki realizacji przedmiotu umowy</w:t>
      </w:r>
    </w:p>
    <w:p w14:paraId="5CE112EF" w14:textId="0EED1FF2" w:rsidR="0040165C" w:rsidRPr="00F31D5F" w:rsidRDefault="0040165C" w:rsidP="00F4299E">
      <w:pPr>
        <w:numPr>
          <w:ilvl w:val="0"/>
          <w:numId w:val="3"/>
        </w:numPr>
        <w:spacing w:after="0"/>
        <w:ind w:left="57" w:right="57"/>
        <w:contextualSpacing/>
        <w:jc w:val="both"/>
        <w:rPr>
          <w:rFonts w:ascii="Times New Roman" w:hAnsi="Times New Roman" w:cs="Times New Roman"/>
          <w:sz w:val="24"/>
          <w:szCs w:val="24"/>
        </w:rPr>
      </w:pPr>
      <w:r w:rsidRPr="00F31D5F">
        <w:rPr>
          <w:rFonts w:ascii="Times New Roman" w:hAnsi="Times New Roman" w:cs="Times New Roman"/>
          <w:sz w:val="24"/>
          <w:szCs w:val="24"/>
        </w:rPr>
        <w:t xml:space="preserve">Rozpoczęcie realizacji usługi będzie następować nie później niż w ciągu 1 godziny </w:t>
      </w:r>
      <w:r w:rsidRPr="00F31D5F">
        <w:rPr>
          <w:rFonts w:ascii="Times New Roman" w:hAnsi="Times New Roman" w:cs="Times New Roman"/>
          <w:sz w:val="24"/>
          <w:szCs w:val="24"/>
        </w:rPr>
        <w:br/>
        <w:t xml:space="preserve">od ustania opadów śniegu oraz w ciągu 1 godziny od pojawienia się śliskości. Jednakże </w:t>
      </w:r>
      <w:r w:rsidRPr="00F31D5F">
        <w:rPr>
          <w:rFonts w:ascii="Times New Roman" w:hAnsi="Times New Roman" w:cs="Times New Roman"/>
          <w:sz w:val="24"/>
          <w:szCs w:val="24"/>
        </w:rPr>
        <w:br/>
      </w:r>
      <w:r w:rsidRPr="00F31D5F">
        <w:rPr>
          <w:rFonts w:ascii="Times New Roman" w:hAnsi="Times New Roman" w:cs="Times New Roman"/>
          <w:sz w:val="24"/>
          <w:szCs w:val="24"/>
        </w:rPr>
        <w:lastRenderedPageBreak/>
        <w:t xml:space="preserve">w przypadku wystąpienia opadów ciągłych (kilka dni), usługa będzie realizowana </w:t>
      </w:r>
      <w:r w:rsidR="00A50E7C">
        <w:rPr>
          <w:rFonts w:ascii="Times New Roman" w:hAnsi="Times New Roman" w:cs="Times New Roman"/>
          <w:sz w:val="24"/>
          <w:szCs w:val="24"/>
        </w:rPr>
        <w:br/>
      </w:r>
      <w:r w:rsidRPr="00F31D5F">
        <w:rPr>
          <w:rFonts w:ascii="Times New Roman" w:hAnsi="Times New Roman" w:cs="Times New Roman"/>
          <w:sz w:val="24"/>
          <w:szCs w:val="24"/>
        </w:rPr>
        <w:t xml:space="preserve">na polecenie Zamawiającego (telefonicznie lub e-mailem). </w:t>
      </w:r>
    </w:p>
    <w:p w14:paraId="41A0478C" w14:textId="2891AC29" w:rsidR="0040165C" w:rsidRPr="00F31D5F" w:rsidRDefault="0040165C" w:rsidP="00F4299E">
      <w:pPr>
        <w:numPr>
          <w:ilvl w:val="0"/>
          <w:numId w:val="3"/>
        </w:numPr>
        <w:spacing w:after="0"/>
        <w:ind w:left="57" w:right="57"/>
        <w:contextualSpacing/>
        <w:jc w:val="both"/>
        <w:rPr>
          <w:rFonts w:ascii="Times New Roman" w:hAnsi="Times New Roman" w:cs="Times New Roman"/>
          <w:sz w:val="24"/>
          <w:szCs w:val="24"/>
        </w:rPr>
      </w:pPr>
      <w:r w:rsidRPr="00F31D5F">
        <w:rPr>
          <w:rFonts w:ascii="Times New Roman" w:hAnsi="Times New Roman" w:cs="Times New Roman"/>
          <w:sz w:val="24"/>
          <w:szCs w:val="24"/>
        </w:rPr>
        <w:t xml:space="preserve">Wykonawca zobowiązany jest do odśnieżenia dróg gminnych, </w:t>
      </w:r>
      <w:r w:rsidR="008C70C8" w:rsidRPr="00F31D5F">
        <w:rPr>
          <w:rFonts w:ascii="Times New Roman" w:hAnsi="Times New Roman" w:cs="Times New Roman"/>
          <w:sz w:val="24"/>
          <w:szCs w:val="24"/>
        </w:rPr>
        <w:t xml:space="preserve">zatok autobusowych, chodników </w:t>
      </w:r>
      <w:r w:rsidRPr="00F31D5F">
        <w:rPr>
          <w:rFonts w:ascii="Times New Roman" w:hAnsi="Times New Roman" w:cs="Times New Roman"/>
          <w:sz w:val="24"/>
          <w:szCs w:val="24"/>
        </w:rPr>
        <w:t xml:space="preserve">i parkingów, </w:t>
      </w:r>
      <w:bookmarkStart w:id="1" w:name="_Hlk109807257"/>
      <w:r w:rsidRPr="00F31D5F">
        <w:rPr>
          <w:rFonts w:ascii="Times New Roman" w:hAnsi="Times New Roman" w:cs="Times New Roman"/>
          <w:sz w:val="24"/>
          <w:szCs w:val="24"/>
        </w:rPr>
        <w:t>o który</w:t>
      </w:r>
      <w:r w:rsidR="00D168E9" w:rsidRPr="00F31D5F">
        <w:rPr>
          <w:rFonts w:ascii="Times New Roman" w:hAnsi="Times New Roman" w:cs="Times New Roman"/>
          <w:sz w:val="24"/>
          <w:szCs w:val="24"/>
        </w:rPr>
        <w:t>ch</w:t>
      </w:r>
      <w:r w:rsidRPr="00F31D5F">
        <w:rPr>
          <w:rFonts w:ascii="Times New Roman" w:hAnsi="Times New Roman" w:cs="Times New Roman"/>
          <w:sz w:val="24"/>
          <w:szCs w:val="24"/>
        </w:rPr>
        <w:t xml:space="preserve"> mowa w § 1 ust. 2</w:t>
      </w:r>
      <w:r w:rsidR="00E0484A" w:rsidRPr="00F31D5F">
        <w:rPr>
          <w:rFonts w:ascii="Times New Roman" w:hAnsi="Times New Roman" w:cs="Times New Roman"/>
          <w:sz w:val="24"/>
          <w:szCs w:val="24"/>
        </w:rPr>
        <w:t xml:space="preserve"> pkt 2</w:t>
      </w:r>
      <w:bookmarkEnd w:id="1"/>
      <w:r w:rsidR="00E0484A" w:rsidRPr="00F31D5F">
        <w:rPr>
          <w:rFonts w:ascii="Times New Roman" w:hAnsi="Times New Roman" w:cs="Times New Roman"/>
          <w:sz w:val="24"/>
          <w:szCs w:val="24"/>
        </w:rPr>
        <w:t>-</w:t>
      </w:r>
      <w:r w:rsidR="00947687" w:rsidRPr="00F31D5F">
        <w:rPr>
          <w:rFonts w:ascii="Times New Roman" w:hAnsi="Times New Roman" w:cs="Times New Roman"/>
          <w:sz w:val="24"/>
          <w:szCs w:val="24"/>
        </w:rPr>
        <w:t>8</w:t>
      </w:r>
      <w:r w:rsidRPr="00F31D5F">
        <w:rPr>
          <w:rFonts w:ascii="Times New Roman" w:hAnsi="Times New Roman" w:cs="Times New Roman"/>
          <w:sz w:val="24"/>
          <w:szCs w:val="24"/>
        </w:rPr>
        <w:t xml:space="preserve">, w czasie maksymalnie </w:t>
      </w:r>
      <w:r w:rsidR="00A50E7C">
        <w:rPr>
          <w:rFonts w:ascii="Times New Roman" w:hAnsi="Times New Roman" w:cs="Times New Roman"/>
          <w:sz w:val="24"/>
          <w:szCs w:val="24"/>
        </w:rPr>
        <w:br/>
      </w:r>
      <w:r w:rsidRPr="00F31D5F">
        <w:rPr>
          <w:rFonts w:ascii="Times New Roman" w:hAnsi="Times New Roman" w:cs="Times New Roman"/>
          <w:sz w:val="24"/>
          <w:szCs w:val="24"/>
        </w:rPr>
        <w:t>do 24 godz. (licząc od momentu zakończenia opadu, lub polecenia Zamawiającego).</w:t>
      </w:r>
    </w:p>
    <w:p w14:paraId="7642906C" w14:textId="38200144" w:rsidR="001C658C" w:rsidRPr="00F31D5F" w:rsidRDefault="0040165C" w:rsidP="00F4299E">
      <w:pPr>
        <w:numPr>
          <w:ilvl w:val="0"/>
          <w:numId w:val="3"/>
        </w:numPr>
        <w:spacing w:after="0"/>
        <w:ind w:left="57" w:right="57"/>
        <w:contextualSpacing/>
        <w:jc w:val="both"/>
        <w:rPr>
          <w:rFonts w:ascii="Times New Roman" w:hAnsi="Times New Roman" w:cs="Times New Roman"/>
          <w:sz w:val="24"/>
          <w:szCs w:val="24"/>
        </w:rPr>
      </w:pPr>
      <w:r w:rsidRPr="00F31D5F">
        <w:rPr>
          <w:rFonts w:ascii="Times New Roman" w:hAnsi="Times New Roman" w:cs="Times New Roman"/>
          <w:sz w:val="24"/>
          <w:szCs w:val="24"/>
        </w:rPr>
        <w:t>Wykonawca zobowiązany jest do usunięcia śliskości</w:t>
      </w:r>
      <w:r w:rsidR="008C70C8" w:rsidRPr="00F31D5F">
        <w:rPr>
          <w:rFonts w:ascii="Times New Roman" w:hAnsi="Times New Roman" w:cs="Times New Roman"/>
          <w:sz w:val="24"/>
          <w:szCs w:val="24"/>
        </w:rPr>
        <w:t xml:space="preserve"> o któr</w:t>
      </w:r>
      <w:r w:rsidR="00D168E9" w:rsidRPr="00F31D5F">
        <w:rPr>
          <w:rFonts w:ascii="Times New Roman" w:hAnsi="Times New Roman" w:cs="Times New Roman"/>
          <w:sz w:val="24"/>
          <w:szCs w:val="24"/>
        </w:rPr>
        <w:t>ej</w:t>
      </w:r>
      <w:r w:rsidR="008C70C8" w:rsidRPr="00F31D5F">
        <w:rPr>
          <w:rFonts w:ascii="Times New Roman" w:hAnsi="Times New Roman" w:cs="Times New Roman"/>
          <w:sz w:val="24"/>
          <w:szCs w:val="24"/>
        </w:rPr>
        <w:t xml:space="preserve"> mowa w § 1 ust. 2 pkt 1</w:t>
      </w:r>
      <w:r w:rsidRPr="00F31D5F">
        <w:rPr>
          <w:rFonts w:ascii="Times New Roman" w:hAnsi="Times New Roman" w:cs="Times New Roman"/>
          <w:sz w:val="24"/>
          <w:szCs w:val="24"/>
        </w:rPr>
        <w:t xml:space="preserve">, </w:t>
      </w:r>
      <w:r w:rsidR="00A50E7C">
        <w:rPr>
          <w:rFonts w:ascii="Times New Roman" w:hAnsi="Times New Roman" w:cs="Times New Roman"/>
          <w:sz w:val="24"/>
          <w:szCs w:val="24"/>
        </w:rPr>
        <w:br/>
      </w:r>
      <w:r w:rsidRPr="00F31D5F">
        <w:rPr>
          <w:rFonts w:ascii="Times New Roman" w:hAnsi="Times New Roman" w:cs="Times New Roman"/>
          <w:sz w:val="24"/>
          <w:szCs w:val="24"/>
        </w:rPr>
        <w:t xml:space="preserve">na drogach i ulicach objętych likwidacją śliskości </w:t>
      </w:r>
      <w:r w:rsidR="00F4451F">
        <w:rPr>
          <w:rFonts w:ascii="Times New Roman" w:hAnsi="Times New Roman" w:cs="Times New Roman"/>
          <w:sz w:val="24"/>
          <w:szCs w:val="24"/>
        </w:rPr>
        <w:t>w terminie do</w:t>
      </w:r>
      <w:r w:rsidRPr="00F31D5F">
        <w:rPr>
          <w:rFonts w:ascii="Times New Roman" w:hAnsi="Times New Roman" w:cs="Times New Roman"/>
          <w:sz w:val="24"/>
          <w:szCs w:val="24"/>
        </w:rPr>
        <w:t xml:space="preserve"> 4 godzin od momentu pojawienia się śliskości lub od momentu wydania polecenia przez Zamawiającego.</w:t>
      </w:r>
      <w:r w:rsidR="001C658C" w:rsidRPr="00F31D5F">
        <w:rPr>
          <w:rFonts w:ascii="Times New Roman" w:hAnsi="Times New Roman" w:cs="Times New Roman"/>
          <w:sz w:val="24"/>
          <w:szCs w:val="24"/>
        </w:rPr>
        <w:t xml:space="preserve"> </w:t>
      </w:r>
    </w:p>
    <w:p w14:paraId="4DA5A4CC" w14:textId="69B13D4C" w:rsidR="0040165C" w:rsidRPr="00F31D5F" w:rsidRDefault="0040165C" w:rsidP="00F4299E">
      <w:pPr>
        <w:numPr>
          <w:ilvl w:val="0"/>
          <w:numId w:val="3"/>
        </w:numPr>
        <w:spacing w:after="0"/>
        <w:ind w:left="57" w:right="57"/>
        <w:contextualSpacing/>
        <w:jc w:val="both"/>
        <w:rPr>
          <w:rFonts w:ascii="Times New Roman" w:hAnsi="Times New Roman" w:cs="Times New Roman"/>
          <w:sz w:val="24"/>
          <w:szCs w:val="24"/>
        </w:rPr>
      </w:pPr>
      <w:r w:rsidRPr="00F31D5F">
        <w:rPr>
          <w:rFonts w:ascii="Times New Roman" w:hAnsi="Times New Roman" w:cs="Times New Roman"/>
          <w:sz w:val="24"/>
          <w:szCs w:val="24"/>
        </w:rPr>
        <w:t xml:space="preserve">W przypadku wystąpienia zjawisk atmosferycznych (opady śniegu, śliskość) w godzinach nocnych drogi objęte I kolejnością odśnieżania, likwidacją śliskości, zatoki autobusowe </w:t>
      </w:r>
      <w:r w:rsidR="00E96F0C">
        <w:rPr>
          <w:rFonts w:ascii="Times New Roman" w:hAnsi="Times New Roman" w:cs="Times New Roman"/>
          <w:sz w:val="24"/>
          <w:szCs w:val="24"/>
        </w:rPr>
        <w:br/>
      </w:r>
      <w:r w:rsidRPr="00F31D5F">
        <w:rPr>
          <w:rFonts w:ascii="Times New Roman" w:hAnsi="Times New Roman" w:cs="Times New Roman"/>
          <w:sz w:val="24"/>
          <w:szCs w:val="24"/>
        </w:rPr>
        <w:t>i parkingi Wykonawca zobowiązany jest do wykonania usługi do godz. 6:oo.</w:t>
      </w:r>
    </w:p>
    <w:p w14:paraId="66B00604" w14:textId="4AC97FFC" w:rsidR="0040165C" w:rsidRPr="00F31D5F" w:rsidRDefault="0040165C" w:rsidP="00F4299E">
      <w:pPr>
        <w:numPr>
          <w:ilvl w:val="0"/>
          <w:numId w:val="3"/>
        </w:numPr>
        <w:spacing w:after="0"/>
        <w:ind w:left="57" w:right="57"/>
        <w:contextualSpacing/>
        <w:jc w:val="both"/>
        <w:rPr>
          <w:rFonts w:ascii="Times New Roman" w:hAnsi="Times New Roman" w:cs="Times New Roman"/>
          <w:sz w:val="24"/>
          <w:szCs w:val="24"/>
        </w:rPr>
      </w:pPr>
      <w:r w:rsidRPr="00F31D5F">
        <w:rPr>
          <w:rFonts w:ascii="Times New Roman" w:hAnsi="Times New Roman" w:cs="Times New Roman"/>
          <w:sz w:val="24"/>
          <w:szCs w:val="24"/>
        </w:rPr>
        <w:t xml:space="preserve">Place targowe Wykonawca zobowiązany jest odśnieżyć </w:t>
      </w:r>
      <w:r w:rsidR="00F4451F">
        <w:rPr>
          <w:rFonts w:ascii="Times New Roman" w:hAnsi="Times New Roman" w:cs="Times New Roman"/>
          <w:sz w:val="24"/>
          <w:szCs w:val="24"/>
        </w:rPr>
        <w:t xml:space="preserve">wyłącznie w środy i soboty </w:t>
      </w:r>
      <w:r w:rsidRPr="00F31D5F">
        <w:rPr>
          <w:rFonts w:ascii="Times New Roman" w:hAnsi="Times New Roman" w:cs="Times New Roman"/>
          <w:sz w:val="24"/>
          <w:szCs w:val="24"/>
        </w:rPr>
        <w:t>do godz. 6:oo</w:t>
      </w:r>
      <w:r w:rsidR="00F4451F">
        <w:rPr>
          <w:rFonts w:ascii="Times New Roman" w:hAnsi="Times New Roman" w:cs="Times New Roman"/>
          <w:sz w:val="24"/>
          <w:szCs w:val="24"/>
        </w:rPr>
        <w:t xml:space="preserve"> lub w innych dniach i terminach na polecenie Zamawiającego.</w:t>
      </w:r>
    </w:p>
    <w:p w14:paraId="09E3B47A" w14:textId="77777777" w:rsidR="0040165C" w:rsidRPr="00F31D5F" w:rsidRDefault="0040165C" w:rsidP="00F4299E">
      <w:pPr>
        <w:numPr>
          <w:ilvl w:val="0"/>
          <w:numId w:val="3"/>
        </w:numPr>
        <w:spacing w:after="0"/>
        <w:ind w:left="57" w:right="57"/>
        <w:contextualSpacing/>
        <w:jc w:val="both"/>
        <w:rPr>
          <w:rFonts w:ascii="Times New Roman" w:hAnsi="Times New Roman" w:cs="Times New Roman"/>
          <w:sz w:val="24"/>
          <w:szCs w:val="24"/>
        </w:rPr>
      </w:pPr>
      <w:r w:rsidRPr="00F31D5F">
        <w:rPr>
          <w:rFonts w:ascii="Times New Roman" w:hAnsi="Times New Roman" w:cs="Times New Roman"/>
          <w:sz w:val="24"/>
          <w:szCs w:val="24"/>
        </w:rPr>
        <w:t>Wykonawca zobowiązany jest do usuwania ś</w:t>
      </w:r>
      <w:r w:rsidRPr="00F31D5F">
        <w:rPr>
          <w:rFonts w:ascii="Times New Roman" w:eastAsia="Times New Roman" w:hAnsi="Times New Roman" w:cs="Times New Roman"/>
          <w:sz w:val="24"/>
          <w:szCs w:val="24"/>
          <w:lang w:eastAsia="pl-PL"/>
        </w:rPr>
        <w:t>niegu z całej szerokości jezdni na pobocza dróg, nie powodując jednocześnie zaśnieżania skrzyżowań i chodników.</w:t>
      </w:r>
    </w:p>
    <w:p w14:paraId="7F8F6ACF" w14:textId="3388C4EA" w:rsidR="0040165C" w:rsidRPr="00F31D5F" w:rsidRDefault="0040165C" w:rsidP="00F4299E">
      <w:pPr>
        <w:numPr>
          <w:ilvl w:val="0"/>
          <w:numId w:val="3"/>
        </w:numPr>
        <w:spacing w:after="0"/>
        <w:ind w:left="57" w:right="57"/>
        <w:contextualSpacing/>
        <w:jc w:val="both"/>
        <w:rPr>
          <w:rFonts w:ascii="Times New Roman" w:hAnsi="Times New Roman" w:cs="Times New Roman"/>
          <w:sz w:val="24"/>
          <w:szCs w:val="24"/>
        </w:rPr>
      </w:pPr>
      <w:r w:rsidRPr="00F31D5F">
        <w:rPr>
          <w:rFonts w:ascii="Times New Roman" w:hAnsi="Times New Roman" w:cs="Times New Roman"/>
          <w:sz w:val="24"/>
          <w:szCs w:val="24"/>
        </w:rPr>
        <w:t>Wykonawca zobowiązany jest do usuwania ś</w:t>
      </w:r>
      <w:r w:rsidRPr="00F31D5F">
        <w:rPr>
          <w:rFonts w:ascii="Times New Roman" w:eastAsia="Times New Roman" w:hAnsi="Times New Roman" w:cs="Times New Roman"/>
          <w:sz w:val="24"/>
          <w:szCs w:val="24"/>
          <w:lang w:eastAsia="pl-PL"/>
        </w:rPr>
        <w:t xml:space="preserve">niegu </w:t>
      </w:r>
      <w:r w:rsidRPr="00F31D5F">
        <w:rPr>
          <w:rFonts w:ascii="Times New Roman" w:hAnsi="Times New Roman" w:cs="Times New Roman"/>
          <w:sz w:val="24"/>
          <w:szCs w:val="24"/>
        </w:rPr>
        <w:t>z chodników na szerokości nie mniejszej niż 1 m.</w:t>
      </w:r>
      <w:r w:rsidRPr="00F31D5F">
        <w:rPr>
          <w:rFonts w:ascii="Times New Roman" w:eastAsia="Times New Roman" w:hAnsi="Times New Roman" w:cs="Times New Roman"/>
          <w:sz w:val="24"/>
          <w:szCs w:val="24"/>
          <w:lang w:eastAsia="pl-PL"/>
        </w:rPr>
        <w:t xml:space="preserve"> Niedopuszczalne jest odkładanie śniegu na jezdnię</w:t>
      </w:r>
      <w:r w:rsidR="003F4F7A" w:rsidRPr="00F31D5F">
        <w:rPr>
          <w:rFonts w:ascii="Times New Roman" w:eastAsia="Times New Roman" w:hAnsi="Times New Roman" w:cs="Times New Roman"/>
          <w:sz w:val="24"/>
          <w:szCs w:val="24"/>
          <w:lang w:eastAsia="pl-PL"/>
        </w:rPr>
        <w:t>.</w:t>
      </w:r>
    </w:p>
    <w:p w14:paraId="2B829953" w14:textId="324D48DD" w:rsidR="003F4F7A" w:rsidRPr="00F31D5F" w:rsidRDefault="003F4F7A" w:rsidP="00F4299E">
      <w:pPr>
        <w:numPr>
          <w:ilvl w:val="0"/>
          <w:numId w:val="3"/>
        </w:numPr>
        <w:spacing w:after="0"/>
        <w:ind w:left="57" w:right="57"/>
        <w:contextualSpacing/>
        <w:jc w:val="both"/>
        <w:rPr>
          <w:rFonts w:ascii="Times New Roman" w:hAnsi="Times New Roman" w:cs="Times New Roman"/>
          <w:sz w:val="24"/>
          <w:szCs w:val="24"/>
        </w:rPr>
      </w:pPr>
      <w:r w:rsidRPr="00F31D5F">
        <w:rPr>
          <w:rFonts w:ascii="Times New Roman" w:hAnsi="Times New Roman" w:cs="Times New Roman"/>
          <w:sz w:val="24"/>
          <w:szCs w:val="24"/>
        </w:rPr>
        <w:t>Wykonawca zobowiązany jest do usuwania ś</w:t>
      </w:r>
      <w:r w:rsidRPr="00F31D5F">
        <w:rPr>
          <w:rFonts w:ascii="Times New Roman" w:eastAsia="Times New Roman" w:hAnsi="Times New Roman" w:cs="Times New Roman"/>
          <w:sz w:val="24"/>
          <w:szCs w:val="24"/>
          <w:lang w:eastAsia="pl-PL"/>
        </w:rPr>
        <w:t xml:space="preserve">niegu </w:t>
      </w:r>
      <w:r w:rsidRPr="00F31D5F">
        <w:rPr>
          <w:rFonts w:ascii="Times New Roman" w:hAnsi="Times New Roman" w:cs="Times New Roman"/>
          <w:sz w:val="24"/>
          <w:szCs w:val="24"/>
        </w:rPr>
        <w:t>z całej szerokości ścieżek rowerowych.</w:t>
      </w:r>
    </w:p>
    <w:p w14:paraId="3C0173C5" w14:textId="77777777" w:rsidR="0040165C" w:rsidRPr="00F31D5F" w:rsidRDefault="0040165C" w:rsidP="00F4299E">
      <w:pPr>
        <w:numPr>
          <w:ilvl w:val="0"/>
          <w:numId w:val="3"/>
        </w:numPr>
        <w:spacing w:after="0"/>
        <w:ind w:left="57" w:right="57"/>
        <w:contextualSpacing/>
        <w:jc w:val="both"/>
        <w:rPr>
          <w:rFonts w:ascii="Times New Roman" w:hAnsi="Times New Roman" w:cs="Times New Roman"/>
          <w:sz w:val="24"/>
          <w:szCs w:val="24"/>
        </w:rPr>
      </w:pPr>
      <w:r w:rsidRPr="00F31D5F">
        <w:rPr>
          <w:rFonts w:ascii="Times New Roman" w:eastAsia="Times New Roman" w:hAnsi="Times New Roman" w:cs="Times New Roman"/>
          <w:sz w:val="24"/>
          <w:szCs w:val="24"/>
          <w:lang w:eastAsia="pl-PL"/>
        </w:rPr>
        <w:t xml:space="preserve">Zamawiający zastrzega sobie możliwość wprowadzenia zmian w zakresie kolejności odśnieżania i długości zwalczania śliskości dróg. Wykonawca zapewni całodobowy kontakt – łączność z Zamawiającym </w:t>
      </w:r>
      <w:r w:rsidRPr="00F31D5F">
        <w:rPr>
          <w:rFonts w:ascii="Times New Roman" w:hAnsi="Times New Roman" w:cs="Times New Roman"/>
          <w:sz w:val="24"/>
          <w:szCs w:val="24"/>
        </w:rPr>
        <w:t>poprzez telefon komórkowy.</w:t>
      </w:r>
    </w:p>
    <w:p w14:paraId="1EC32E0D" w14:textId="4F8ED43C" w:rsidR="0040165C" w:rsidRPr="00F31D5F" w:rsidRDefault="0040165C" w:rsidP="00F4299E">
      <w:pPr>
        <w:numPr>
          <w:ilvl w:val="0"/>
          <w:numId w:val="3"/>
        </w:numPr>
        <w:spacing w:after="0"/>
        <w:ind w:left="57" w:right="57"/>
        <w:contextualSpacing/>
        <w:jc w:val="both"/>
        <w:rPr>
          <w:rFonts w:ascii="Times New Roman" w:hAnsi="Times New Roman" w:cs="Times New Roman"/>
          <w:sz w:val="24"/>
          <w:szCs w:val="24"/>
        </w:rPr>
      </w:pPr>
      <w:r w:rsidRPr="00F31D5F">
        <w:rPr>
          <w:rFonts w:ascii="Times New Roman" w:hAnsi="Times New Roman" w:cs="Times New Roman"/>
          <w:sz w:val="24"/>
          <w:szCs w:val="24"/>
        </w:rPr>
        <w:t xml:space="preserve">Wykonawca zobowiązany jest do patrolowania miejsc objętych umową (monitorowanie </w:t>
      </w:r>
      <w:r w:rsidR="008C70C8" w:rsidRPr="00F31D5F">
        <w:rPr>
          <w:rFonts w:ascii="Times New Roman" w:hAnsi="Times New Roman" w:cs="Times New Roman"/>
          <w:sz w:val="24"/>
          <w:szCs w:val="24"/>
        </w:rPr>
        <w:br/>
      </w:r>
      <w:r w:rsidRPr="00F31D5F">
        <w:rPr>
          <w:rFonts w:ascii="Times New Roman" w:hAnsi="Times New Roman" w:cs="Times New Roman"/>
          <w:sz w:val="24"/>
          <w:szCs w:val="24"/>
        </w:rPr>
        <w:t>i gotowość do wykonania usługi).</w:t>
      </w:r>
    </w:p>
    <w:p w14:paraId="40CA6843" w14:textId="77DE0C7D" w:rsidR="0040165C" w:rsidRPr="00F31D5F" w:rsidRDefault="0040165C" w:rsidP="00F4299E">
      <w:pPr>
        <w:numPr>
          <w:ilvl w:val="0"/>
          <w:numId w:val="3"/>
        </w:numPr>
        <w:spacing w:after="0"/>
        <w:ind w:left="57" w:right="57"/>
        <w:contextualSpacing/>
        <w:jc w:val="both"/>
        <w:rPr>
          <w:rFonts w:ascii="Times New Roman" w:hAnsi="Times New Roman" w:cs="Times New Roman"/>
          <w:sz w:val="24"/>
          <w:szCs w:val="24"/>
        </w:rPr>
      </w:pPr>
      <w:r w:rsidRPr="00F31D5F">
        <w:rPr>
          <w:rFonts w:ascii="Times New Roman" w:hAnsi="Times New Roman" w:cs="Times New Roman"/>
          <w:sz w:val="24"/>
          <w:szCs w:val="24"/>
        </w:rPr>
        <w:t xml:space="preserve">W przypadku mechanicznego odśnieżania chodników, masa całkowita pojazdu używanego </w:t>
      </w:r>
      <w:r w:rsidR="00A50E7C">
        <w:rPr>
          <w:rFonts w:ascii="Times New Roman" w:hAnsi="Times New Roman" w:cs="Times New Roman"/>
          <w:sz w:val="24"/>
          <w:szCs w:val="24"/>
        </w:rPr>
        <w:br/>
      </w:r>
      <w:r w:rsidRPr="00F31D5F">
        <w:rPr>
          <w:rFonts w:ascii="Times New Roman" w:hAnsi="Times New Roman" w:cs="Times New Roman"/>
          <w:sz w:val="24"/>
          <w:szCs w:val="24"/>
        </w:rPr>
        <w:t>do odśnieżania nie może przekraczać 800 kg.</w:t>
      </w:r>
    </w:p>
    <w:p w14:paraId="300EAD61" w14:textId="77777777" w:rsidR="0040165C" w:rsidRPr="00F31D5F" w:rsidRDefault="0040165C" w:rsidP="00F4299E">
      <w:pPr>
        <w:numPr>
          <w:ilvl w:val="0"/>
          <w:numId w:val="3"/>
        </w:numPr>
        <w:spacing w:after="0"/>
        <w:ind w:left="57" w:right="57"/>
        <w:contextualSpacing/>
        <w:jc w:val="both"/>
        <w:rPr>
          <w:rFonts w:ascii="Times New Roman" w:hAnsi="Times New Roman" w:cs="Times New Roman"/>
          <w:sz w:val="24"/>
          <w:szCs w:val="24"/>
        </w:rPr>
      </w:pPr>
      <w:r w:rsidRPr="00F31D5F">
        <w:rPr>
          <w:rFonts w:ascii="Times New Roman" w:hAnsi="Times New Roman" w:cs="Times New Roman"/>
          <w:sz w:val="24"/>
          <w:szCs w:val="24"/>
        </w:rPr>
        <w:t>W przypadku awarii sprzętu Wykonawca zapewni natychmiastowe przystąpienie</w:t>
      </w:r>
      <w:r w:rsidRPr="00F31D5F">
        <w:rPr>
          <w:rFonts w:ascii="Times New Roman" w:hAnsi="Times New Roman" w:cs="Times New Roman"/>
          <w:sz w:val="24"/>
          <w:szCs w:val="24"/>
        </w:rPr>
        <w:br/>
        <w:t xml:space="preserve">do pracy sprzętu zastępczego. </w:t>
      </w:r>
    </w:p>
    <w:p w14:paraId="3E1E3050" w14:textId="77777777" w:rsidR="0040165C" w:rsidRPr="00F31D5F" w:rsidRDefault="0040165C" w:rsidP="00F4299E">
      <w:pPr>
        <w:numPr>
          <w:ilvl w:val="0"/>
          <w:numId w:val="3"/>
        </w:numPr>
        <w:spacing w:after="0"/>
        <w:ind w:left="57" w:right="57"/>
        <w:contextualSpacing/>
        <w:jc w:val="both"/>
        <w:rPr>
          <w:rFonts w:ascii="Times New Roman" w:hAnsi="Times New Roman" w:cs="Times New Roman"/>
          <w:sz w:val="24"/>
          <w:szCs w:val="24"/>
        </w:rPr>
      </w:pPr>
      <w:r w:rsidRPr="00F31D5F">
        <w:rPr>
          <w:rFonts w:ascii="Times New Roman" w:hAnsi="Times New Roman" w:cs="Times New Roman"/>
          <w:sz w:val="24"/>
          <w:szCs w:val="24"/>
        </w:rPr>
        <w:t>Wynajęcie sprzętu zastępczego nie będzie miało wpływu na zakres oraz jakość prac przy zimowym utrzymaniu dróg i ulic oraz na wysokość wynagrodzenia Wykonawcy.</w:t>
      </w:r>
    </w:p>
    <w:p w14:paraId="2730513E" w14:textId="339775AE" w:rsidR="0040165C" w:rsidRPr="00F31D5F" w:rsidRDefault="0040165C" w:rsidP="00F4299E">
      <w:pPr>
        <w:numPr>
          <w:ilvl w:val="0"/>
          <w:numId w:val="3"/>
        </w:numPr>
        <w:spacing w:after="0"/>
        <w:ind w:left="57" w:right="57"/>
        <w:contextualSpacing/>
        <w:jc w:val="both"/>
        <w:rPr>
          <w:rFonts w:ascii="Times New Roman" w:hAnsi="Times New Roman" w:cs="Times New Roman"/>
          <w:sz w:val="24"/>
          <w:szCs w:val="24"/>
        </w:rPr>
      </w:pPr>
      <w:r w:rsidRPr="00F31D5F">
        <w:rPr>
          <w:rFonts w:ascii="Times New Roman" w:hAnsi="Times New Roman" w:cs="Times New Roman"/>
          <w:sz w:val="24"/>
          <w:szCs w:val="24"/>
        </w:rPr>
        <w:t>W przypadku, gdy Wykonawca ze wzgl</w:t>
      </w:r>
      <w:r w:rsidRPr="00F31D5F">
        <w:rPr>
          <w:rFonts w:ascii="Times New Roman" w:eastAsia="TimesNewRoman" w:hAnsi="Times New Roman" w:cs="Times New Roman"/>
          <w:sz w:val="24"/>
          <w:szCs w:val="24"/>
        </w:rPr>
        <w:t>ę</w:t>
      </w:r>
      <w:r w:rsidRPr="00F31D5F">
        <w:rPr>
          <w:rFonts w:ascii="Times New Roman" w:hAnsi="Times New Roman" w:cs="Times New Roman"/>
          <w:sz w:val="24"/>
          <w:szCs w:val="24"/>
        </w:rPr>
        <w:t xml:space="preserve">du na trudne warunki pogodowe nie jest </w:t>
      </w:r>
      <w:r w:rsidRPr="00F31D5F">
        <w:rPr>
          <w:rFonts w:ascii="Times New Roman" w:hAnsi="Times New Roman" w:cs="Times New Roman"/>
          <w:sz w:val="24"/>
          <w:szCs w:val="24"/>
        </w:rPr>
        <w:br/>
        <w:t>w stanie wykona</w:t>
      </w:r>
      <w:r w:rsidRPr="00F31D5F">
        <w:rPr>
          <w:rFonts w:ascii="Times New Roman" w:eastAsia="TimesNewRoman" w:hAnsi="Times New Roman" w:cs="Times New Roman"/>
          <w:sz w:val="24"/>
          <w:szCs w:val="24"/>
        </w:rPr>
        <w:t xml:space="preserve">ć </w:t>
      </w:r>
      <w:r w:rsidRPr="00F31D5F">
        <w:rPr>
          <w:rFonts w:ascii="Times New Roman" w:hAnsi="Times New Roman" w:cs="Times New Roman"/>
          <w:sz w:val="24"/>
          <w:szCs w:val="24"/>
        </w:rPr>
        <w:t>prac zgodnie ze standardem zimowego utrzymania dróg</w:t>
      </w:r>
      <w:r w:rsidR="00724B8A">
        <w:rPr>
          <w:rFonts w:ascii="Times New Roman" w:hAnsi="Times New Roman" w:cs="Times New Roman"/>
          <w:sz w:val="24"/>
          <w:szCs w:val="24"/>
        </w:rPr>
        <w:t xml:space="preserve">, </w:t>
      </w:r>
      <w:r w:rsidRPr="00F31D5F">
        <w:rPr>
          <w:rFonts w:ascii="Times New Roman" w:hAnsi="Times New Roman" w:cs="Times New Roman"/>
          <w:sz w:val="24"/>
          <w:szCs w:val="24"/>
        </w:rPr>
        <w:t>powinien zawiadomi</w:t>
      </w:r>
      <w:r w:rsidRPr="00F31D5F">
        <w:rPr>
          <w:rFonts w:ascii="Times New Roman" w:eastAsia="TimesNewRoman" w:hAnsi="Times New Roman" w:cs="Times New Roman"/>
          <w:sz w:val="24"/>
          <w:szCs w:val="24"/>
        </w:rPr>
        <w:t xml:space="preserve">ć </w:t>
      </w:r>
      <w:r w:rsidRPr="00F31D5F">
        <w:rPr>
          <w:rFonts w:ascii="Times New Roman" w:hAnsi="Times New Roman" w:cs="Times New Roman"/>
          <w:sz w:val="24"/>
          <w:szCs w:val="24"/>
        </w:rPr>
        <w:t>– (telefonicznie</w:t>
      </w:r>
      <w:r w:rsidR="00A77C26" w:rsidRPr="00F31D5F">
        <w:rPr>
          <w:rFonts w:ascii="Times New Roman" w:hAnsi="Times New Roman" w:cs="Times New Roman"/>
          <w:sz w:val="24"/>
          <w:szCs w:val="24"/>
        </w:rPr>
        <w:t xml:space="preserve"> </w:t>
      </w:r>
      <w:r w:rsidRPr="00F31D5F">
        <w:rPr>
          <w:rFonts w:ascii="Times New Roman" w:hAnsi="Times New Roman" w:cs="Times New Roman"/>
          <w:sz w:val="24"/>
          <w:szCs w:val="24"/>
        </w:rPr>
        <w:t>lub e-mailem) - o tym fakcie Zamawiaj</w:t>
      </w:r>
      <w:r w:rsidRPr="00F31D5F">
        <w:rPr>
          <w:rFonts w:ascii="Times New Roman" w:eastAsia="TimesNewRoman" w:hAnsi="Times New Roman" w:cs="Times New Roman"/>
          <w:sz w:val="24"/>
          <w:szCs w:val="24"/>
        </w:rPr>
        <w:t>ą</w:t>
      </w:r>
      <w:r w:rsidRPr="00F31D5F">
        <w:rPr>
          <w:rFonts w:ascii="Times New Roman" w:hAnsi="Times New Roman" w:cs="Times New Roman"/>
          <w:sz w:val="24"/>
          <w:szCs w:val="24"/>
        </w:rPr>
        <w:t>cego.</w:t>
      </w:r>
    </w:p>
    <w:p w14:paraId="03A98BBF" w14:textId="70962CB8" w:rsidR="0040165C" w:rsidRPr="00F31D5F" w:rsidRDefault="0040165C" w:rsidP="00F4299E">
      <w:pPr>
        <w:numPr>
          <w:ilvl w:val="0"/>
          <w:numId w:val="3"/>
        </w:numPr>
        <w:spacing w:after="0"/>
        <w:ind w:left="57" w:right="57"/>
        <w:contextualSpacing/>
        <w:jc w:val="both"/>
        <w:rPr>
          <w:rFonts w:ascii="Times New Roman" w:hAnsi="Times New Roman" w:cs="Times New Roman"/>
          <w:sz w:val="24"/>
          <w:szCs w:val="24"/>
        </w:rPr>
      </w:pPr>
      <w:r w:rsidRPr="00F31D5F">
        <w:rPr>
          <w:rFonts w:ascii="Times New Roman" w:hAnsi="Times New Roman" w:cs="Times New Roman"/>
          <w:sz w:val="24"/>
          <w:szCs w:val="24"/>
        </w:rPr>
        <w:t>W przypadku stwierdzenia przez Zamawiaj</w:t>
      </w:r>
      <w:r w:rsidRPr="00F31D5F">
        <w:rPr>
          <w:rFonts w:ascii="Times New Roman" w:eastAsia="TimesNewRoman" w:hAnsi="Times New Roman" w:cs="Times New Roman"/>
          <w:sz w:val="24"/>
          <w:szCs w:val="24"/>
        </w:rPr>
        <w:t>ą</w:t>
      </w:r>
      <w:r w:rsidRPr="00F31D5F">
        <w:rPr>
          <w:rFonts w:ascii="Times New Roman" w:hAnsi="Times New Roman" w:cs="Times New Roman"/>
          <w:sz w:val="24"/>
          <w:szCs w:val="24"/>
        </w:rPr>
        <w:t>cego nieuzasadnionych odst</w:t>
      </w:r>
      <w:r w:rsidRPr="00F31D5F">
        <w:rPr>
          <w:rFonts w:ascii="Times New Roman" w:eastAsia="TimesNewRoman" w:hAnsi="Times New Roman" w:cs="Times New Roman"/>
          <w:sz w:val="24"/>
          <w:szCs w:val="24"/>
        </w:rPr>
        <w:t>ę</w:t>
      </w:r>
      <w:r w:rsidRPr="00F31D5F">
        <w:rPr>
          <w:rFonts w:ascii="Times New Roman" w:hAnsi="Times New Roman" w:cs="Times New Roman"/>
          <w:sz w:val="24"/>
          <w:szCs w:val="24"/>
        </w:rPr>
        <w:t xml:space="preserve">pstw </w:t>
      </w:r>
      <w:r w:rsidRPr="00F31D5F">
        <w:rPr>
          <w:rFonts w:ascii="Times New Roman" w:hAnsi="Times New Roman" w:cs="Times New Roman"/>
          <w:sz w:val="24"/>
          <w:szCs w:val="24"/>
        </w:rPr>
        <w:br/>
        <w:t>od standardów zimowego utrzymania dróg, Wykonawca ponosi kary zgodnie z umow</w:t>
      </w:r>
      <w:r w:rsidRPr="00F31D5F">
        <w:rPr>
          <w:rFonts w:ascii="Times New Roman" w:eastAsia="TimesNewRoman" w:hAnsi="Times New Roman" w:cs="Times New Roman"/>
          <w:sz w:val="24"/>
          <w:szCs w:val="24"/>
        </w:rPr>
        <w:t>ą</w:t>
      </w:r>
      <w:r w:rsidRPr="00F31D5F">
        <w:rPr>
          <w:rFonts w:ascii="Times New Roman" w:hAnsi="Times New Roman" w:cs="Times New Roman"/>
          <w:sz w:val="24"/>
          <w:szCs w:val="24"/>
        </w:rPr>
        <w:t>.</w:t>
      </w:r>
    </w:p>
    <w:p w14:paraId="4C3E73D9" w14:textId="548A70E6" w:rsidR="008313B2" w:rsidRPr="00F31D5F" w:rsidRDefault="008313B2" w:rsidP="00F4299E">
      <w:pPr>
        <w:numPr>
          <w:ilvl w:val="0"/>
          <w:numId w:val="3"/>
        </w:numPr>
        <w:spacing w:after="0"/>
        <w:ind w:left="57" w:right="57"/>
        <w:contextualSpacing/>
        <w:jc w:val="both"/>
        <w:rPr>
          <w:rFonts w:ascii="Times New Roman" w:hAnsi="Times New Roman" w:cs="Times New Roman"/>
          <w:sz w:val="24"/>
          <w:szCs w:val="24"/>
        </w:rPr>
      </w:pPr>
      <w:r w:rsidRPr="00F31D5F">
        <w:rPr>
          <w:rFonts w:ascii="Times New Roman" w:hAnsi="Times New Roman" w:cs="Times New Roman"/>
          <w:sz w:val="24"/>
          <w:szCs w:val="24"/>
        </w:rPr>
        <w:t>Przedmiot umowy realizowany będzie za pomocą specjalistycznego sprzętu, obsługiwanego przez wykwalifikowane osoby skierowane przez Wykonawcę, posiadające konieczne doświadczenie oraz udokumentowane uprawnienia do obsługi danego sprzętu. Zamawiający zastrzega sobie prawo weryfikacji powyższych warunków na każdym etapie realizacji umowy.</w:t>
      </w:r>
    </w:p>
    <w:p w14:paraId="1A62D829" w14:textId="77777777" w:rsidR="0040165C" w:rsidRPr="00F31D5F" w:rsidRDefault="0040165C" w:rsidP="00F4299E">
      <w:pPr>
        <w:spacing w:after="0"/>
        <w:ind w:left="57" w:right="57"/>
        <w:jc w:val="center"/>
        <w:rPr>
          <w:rFonts w:ascii="Times New Roman" w:hAnsi="Times New Roman" w:cs="Times New Roman"/>
          <w:b/>
          <w:sz w:val="24"/>
          <w:szCs w:val="24"/>
        </w:rPr>
      </w:pPr>
      <w:r w:rsidRPr="00F31D5F">
        <w:rPr>
          <w:rFonts w:ascii="Times New Roman" w:hAnsi="Times New Roman" w:cs="Times New Roman"/>
          <w:b/>
          <w:sz w:val="24"/>
          <w:szCs w:val="24"/>
        </w:rPr>
        <w:t xml:space="preserve">§ 3 </w:t>
      </w:r>
    </w:p>
    <w:p w14:paraId="5D0B5218" w14:textId="372E0ED9" w:rsidR="0040165C" w:rsidRPr="00F31D5F" w:rsidRDefault="0040165C" w:rsidP="00F4299E">
      <w:pPr>
        <w:spacing w:after="0"/>
        <w:ind w:left="57" w:right="57"/>
        <w:jc w:val="center"/>
        <w:rPr>
          <w:rFonts w:ascii="Times New Roman" w:hAnsi="Times New Roman" w:cs="Times New Roman"/>
          <w:b/>
          <w:sz w:val="24"/>
          <w:szCs w:val="24"/>
        </w:rPr>
      </w:pPr>
      <w:r w:rsidRPr="00F31D5F">
        <w:rPr>
          <w:rFonts w:ascii="Times New Roman" w:hAnsi="Times New Roman" w:cs="Times New Roman"/>
          <w:b/>
          <w:sz w:val="24"/>
          <w:szCs w:val="24"/>
        </w:rPr>
        <w:t>Wynagrodzenie</w:t>
      </w:r>
      <w:r w:rsidR="00FE733D" w:rsidRPr="00F31D5F">
        <w:rPr>
          <w:rFonts w:ascii="Times New Roman" w:hAnsi="Times New Roman" w:cs="Times New Roman"/>
          <w:b/>
          <w:sz w:val="24"/>
          <w:szCs w:val="24"/>
        </w:rPr>
        <w:t xml:space="preserve"> Wykonawcy</w:t>
      </w:r>
    </w:p>
    <w:p w14:paraId="485438B7" w14:textId="2F3FBB98" w:rsidR="00A77C26" w:rsidRPr="00F31D5F" w:rsidRDefault="0040165C" w:rsidP="00F4299E">
      <w:pPr>
        <w:numPr>
          <w:ilvl w:val="0"/>
          <w:numId w:val="4"/>
        </w:numPr>
        <w:spacing w:after="0"/>
        <w:ind w:left="57" w:right="57"/>
        <w:contextualSpacing/>
        <w:jc w:val="both"/>
        <w:rPr>
          <w:rFonts w:ascii="Times New Roman" w:hAnsi="Times New Roman" w:cs="Times New Roman"/>
          <w:sz w:val="24"/>
          <w:szCs w:val="24"/>
        </w:rPr>
      </w:pPr>
      <w:r w:rsidRPr="00F31D5F">
        <w:rPr>
          <w:rFonts w:ascii="Times New Roman" w:hAnsi="Times New Roman" w:cs="Times New Roman"/>
          <w:sz w:val="24"/>
          <w:szCs w:val="24"/>
        </w:rPr>
        <w:t xml:space="preserve">Wynagrodzenie Wykonawcy za realizację przedmiotu umowy, Strony ustalają zgodnie </w:t>
      </w:r>
      <w:r w:rsidRPr="00F31D5F">
        <w:rPr>
          <w:rFonts w:ascii="Times New Roman" w:hAnsi="Times New Roman" w:cs="Times New Roman"/>
          <w:sz w:val="24"/>
          <w:szCs w:val="24"/>
        </w:rPr>
        <w:br/>
      </w:r>
      <w:r w:rsidR="00A77C26" w:rsidRPr="00F31D5F">
        <w:rPr>
          <w:rFonts w:ascii="Times New Roman" w:hAnsi="Times New Roman" w:cs="Times New Roman"/>
          <w:sz w:val="24"/>
          <w:szCs w:val="24"/>
        </w:rPr>
        <w:t xml:space="preserve">z formularzem ofertowym na kwotę </w:t>
      </w:r>
      <w:r w:rsidR="00D00522">
        <w:rPr>
          <w:rFonts w:ascii="Times New Roman" w:hAnsi="Times New Roman" w:cs="Times New Roman"/>
          <w:sz w:val="24"/>
          <w:szCs w:val="24"/>
        </w:rPr>
        <w:t xml:space="preserve">do </w:t>
      </w:r>
      <w:r w:rsidR="00A77C26" w:rsidRPr="00F31D5F">
        <w:rPr>
          <w:rFonts w:ascii="Times New Roman" w:hAnsi="Times New Roman" w:cs="Times New Roman"/>
          <w:sz w:val="24"/>
          <w:szCs w:val="24"/>
        </w:rPr>
        <w:t>……………………… zł brutto, słownie: ................................................................................................ zł brutto.</w:t>
      </w:r>
    </w:p>
    <w:p w14:paraId="78414DF2" w14:textId="6210B326" w:rsidR="0040165C" w:rsidRPr="00F31D5F" w:rsidRDefault="0040165C" w:rsidP="00F4299E">
      <w:pPr>
        <w:numPr>
          <w:ilvl w:val="0"/>
          <w:numId w:val="4"/>
        </w:numPr>
        <w:spacing w:after="0"/>
        <w:ind w:left="57" w:right="57"/>
        <w:contextualSpacing/>
        <w:jc w:val="both"/>
        <w:rPr>
          <w:rFonts w:ascii="Times New Roman" w:hAnsi="Times New Roman" w:cs="Times New Roman"/>
          <w:sz w:val="24"/>
          <w:szCs w:val="24"/>
        </w:rPr>
      </w:pPr>
      <w:r w:rsidRPr="00F31D5F">
        <w:rPr>
          <w:rFonts w:ascii="Times New Roman" w:hAnsi="Times New Roman" w:cs="Times New Roman"/>
          <w:sz w:val="24"/>
          <w:szCs w:val="24"/>
        </w:rPr>
        <w:lastRenderedPageBreak/>
        <w:t>Wykonawcy przysługuje z tytułu wykonania umowy wynagrodzenie zależne od rzeczywiście wykonanej usługi wraz z podatkiem VAT.</w:t>
      </w:r>
    </w:p>
    <w:p w14:paraId="7C583A1E" w14:textId="0380ED3E" w:rsidR="0040165C" w:rsidRPr="00F31D5F" w:rsidRDefault="0040165C" w:rsidP="00F4299E">
      <w:pPr>
        <w:numPr>
          <w:ilvl w:val="0"/>
          <w:numId w:val="4"/>
        </w:numPr>
        <w:spacing w:after="0"/>
        <w:ind w:left="57" w:right="57"/>
        <w:contextualSpacing/>
        <w:jc w:val="both"/>
        <w:rPr>
          <w:rFonts w:ascii="Times New Roman" w:hAnsi="Times New Roman" w:cs="Times New Roman"/>
          <w:sz w:val="24"/>
          <w:szCs w:val="24"/>
        </w:rPr>
      </w:pPr>
      <w:r w:rsidRPr="00F31D5F">
        <w:rPr>
          <w:rFonts w:ascii="Times New Roman" w:hAnsi="Times New Roman" w:cs="Times New Roman"/>
          <w:sz w:val="24"/>
          <w:szCs w:val="24"/>
        </w:rPr>
        <w:t>Ostateczne wynagrodzenie</w:t>
      </w:r>
      <w:r w:rsidR="00724B8A">
        <w:rPr>
          <w:rFonts w:ascii="Times New Roman" w:hAnsi="Times New Roman" w:cs="Times New Roman"/>
          <w:sz w:val="24"/>
          <w:szCs w:val="24"/>
        </w:rPr>
        <w:t xml:space="preserve"> z zastrzeżeniem ust. 5</w:t>
      </w:r>
      <w:r w:rsidRPr="00F31D5F">
        <w:rPr>
          <w:rFonts w:ascii="Times New Roman" w:hAnsi="Times New Roman" w:cs="Times New Roman"/>
          <w:sz w:val="24"/>
          <w:szCs w:val="24"/>
        </w:rPr>
        <w:t xml:space="preserve"> ustalone zostanie na podstawie rzeczywiście wykonanych </w:t>
      </w:r>
      <w:r w:rsidRPr="00F31D5F">
        <w:rPr>
          <w:rFonts w:ascii="Times New Roman" w:hAnsi="Times New Roman" w:cs="Times New Roman"/>
          <w:sz w:val="24"/>
          <w:szCs w:val="24"/>
        </w:rPr>
        <w:br/>
        <w:t>i potwierdzonych usług według</w:t>
      </w:r>
      <w:r w:rsidR="00546990" w:rsidRPr="00F31D5F">
        <w:rPr>
          <w:rFonts w:ascii="Times New Roman" w:hAnsi="Times New Roman" w:cs="Times New Roman"/>
          <w:sz w:val="24"/>
          <w:szCs w:val="24"/>
        </w:rPr>
        <w:t xml:space="preserve"> cen jednostkowych ze złożonej oferty</w:t>
      </w:r>
      <w:r w:rsidRPr="00F31D5F">
        <w:rPr>
          <w:rFonts w:ascii="Times New Roman" w:hAnsi="Times New Roman" w:cs="Times New Roman"/>
          <w:sz w:val="24"/>
          <w:szCs w:val="24"/>
        </w:rPr>
        <w:t xml:space="preserve">, które wynoszą: </w:t>
      </w:r>
    </w:p>
    <w:p w14:paraId="5FBA7ED1" w14:textId="77777777" w:rsidR="0040165C" w:rsidRPr="00F31D5F" w:rsidRDefault="0040165C" w:rsidP="00F4299E">
      <w:pPr>
        <w:numPr>
          <w:ilvl w:val="1"/>
          <w:numId w:val="5"/>
        </w:numPr>
        <w:spacing w:after="0"/>
        <w:ind w:left="284" w:right="57" w:hanging="284"/>
        <w:contextualSpacing/>
        <w:jc w:val="both"/>
        <w:rPr>
          <w:rFonts w:ascii="Times New Roman" w:hAnsi="Times New Roman" w:cs="Times New Roman"/>
          <w:sz w:val="24"/>
          <w:szCs w:val="24"/>
        </w:rPr>
      </w:pPr>
      <w:r w:rsidRPr="00F31D5F">
        <w:rPr>
          <w:rFonts w:ascii="Times New Roman" w:hAnsi="Times New Roman" w:cs="Times New Roman"/>
          <w:sz w:val="24"/>
          <w:szCs w:val="24"/>
        </w:rPr>
        <w:t xml:space="preserve">…………… zł netto, za odśnieżanie 1 km dróg; </w:t>
      </w:r>
    </w:p>
    <w:p w14:paraId="10A003C0" w14:textId="77777777" w:rsidR="0040165C" w:rsidRPr="00F31D5F" w:rsidRDefault="0040165C" w:rsidP="00F4299E">
      <w:pPr>
        <w:numPr>
          <w:ilvl w:val="1"/>
          <w:numId w:val="5"/>
        </w:numPr>
        <w:spacing w:after="0"/>
        <w:ind w:left="284" w:right="57" w:hanging="284"/>
        <w:contextualSpacing/>
        <w:jc w:val="both"/>
        <w:rPr>
          <w:rFonts w:ascii="Times New Roman" w:hAnsi="Times New Roman" w:cs="Times New Roman"/>
          <w:sz w:val="24"/>
          <w:szCs w:val="24"/>
        </w:rPr>
      </w:pPr>
      <w:r w:rsidRPr="00F31D5F">
        <w:rPr>
          <w:rFonts w:ascii="Times New Roman" w:hAnsi="Times New Roman" w:cs="Times New Roman"/>
          <w:sz w:val="24"/>
          <w:szCs w:val="24"/>
        </w:rPr>
        <w:t>…………… zł netto, za likwidację śliskości 1 km, na drogach mieszanką piaskowo-solną;</w:t>
      </w:r>
    </w:p>
    <w:p w14:paraId="015A80D9" w14:textId="5FE18AE5" w:rsidR="00947687" w:rsidRPr="00F31D5F" w:rsidRDefault="0040165C" w:rsidP="00F4299E">
      <w:pPr>
        <w:numPr>
          <w:ilvl w:val="1"/>
          <w:numId w:val="5"/>
        </w:numPr>
        <w:spacing w:after="0"/>
        <w:ind w:left="284" w:right="57" w:hanging="284"/>
        <w:contextualSpacing/>
        <w:jc w:val="both"/>
        <w:rPr>
          <w:rFonts w:ascii="Times New Roman" w:hAnsi="Times New Roman" w:cs="Times New Roman"/>
          <w:sz w:val="24"/>
          <w:szCs w:val="24"/>
        </w:rPr>
      </w:pPr>
      <w:r w:rsidRPr="00F31D5F">
        <w:rPr>
          <w:rFonts w:ascii="Times New Roman" w:hAnsi="Times New Roman" w:cs="Times New Roman"/>
          <w:sz w:val="24"/>
          <w:szCs w:val="24"/>
        </w:rPr>
        <w:t>…………….zł netto, za odśnieżanie z jednoczesną likwidacją śliskości 1 km mieszanką piaskowo-solną;</w:t>
      </w:r>
    </w:p>
    <w:p w14:paraId="440D6CCF" w14:textId="58BF932C" w:rsidR="00947687" w:rsidRPr="00F31D5F" w:rsidRDefault="00947687" w:rsidP="00F4299E">
      <w:pPr>
        <w:numPr>
          <w:ilvl w:val="1"/>
          <w:numId w:val="5"/>
        </w:numPr>
        <w:spacing w:after="0"/>
        <w:ind w:left="284" w:right="57" w:hanging="284"/>
        <w:contextualSpacing/>
        <w:jc w:val="both"/>
        <w:rPr>
          <w:rFonts w:ascii="Times New Roman" w:hAnsi="Times New Roman" w:cs="Times New Roman"/>
          <w:sz w:val="24"/>
          <w:szCs w:val="24"/>
        </w:rPr>
      </w:pPr>
      <w:r w:rsidRPr="00F31D5F">
        <w:rPr>
          <w:rFonts w:ascii="Times New Roman" w:hAnsi="Times New Roman" w:cs="Times New Roman"/>
          <w:sz w:val="24"/>
          <w:szCs w:val="24"/>
        </w:rPr>
        <w:t>…………… zł netto, za odśnieżanie 1 km ścieżek rowerowych przy jednoczesnym zwalczaniu śliskości.</w:t>
      </w:r>
    </w:p>
    <w:p w14:paraId="10265987" w14:textId="665E1EDC" w:rsidR="0040165C" w:rsidRPr="00F31D5F" w:rsidRDefault="0040165C" w:rsidP="00F4299E">
      <w:pPr>
        <w:numPr>
          <w:ilvl w:val="1"/>
          <w:numId w:val="5"/>
        </w:numPr>
        <w:spacing w:after="0"/>
        <w:ind w:left="284" w:right="57" w:hanging="284"/>
        <w:contextualSpacing/>
        <w:jc w:val="both"/>
        <w:rPr>
          <w:rFonts w:ascii="Times New Roman" w:hAnsi="Times New Roman" w:cs="Times New Roman"/>
          <w:sz w:val="24"/>
          <w:szCs w:val="24"/>
        </w:rPr>
      </w:pPr>
      <w:r w:rsidRPr="00F31D5F">
        <w:rPr>
          <w:rFonts w:ascii="Times New Roman" w:hAnsi="Times New Roman" w:cs="Times New Roman"/>
          <w:sz w:val="24"/>
          <w:szCs w:val="24"/>
        </w:rPr>
        <w:t xml:space="preserve">…………… zł netto, za odśnieżanie 1 </w:t>
      </w:r>
      <w:r w:rsidR="002E7CE8">
        <w:rPr>
          <w:rFonts w:ascii="Times New Roman" w:hAnsi="Times New Roman" w:cs="Times New Roman"/>
          <w:sz w:val="24"/>
          <w:szCs w:val="24"/>
        </w:rPr>
        <w:t>k</w:t>
      </w:r>
      <w:r w:rsidRPr="00F31D5F">
        <w:rPr>
          <w:rFonts w:ascii="Times New Roman" w:hAnsi="Times New Roman" w:cs="Times New Roman"/>
          <w:sz w:val="24"/>
          <w:szCs w:val="24"/>
        </w:rPr>
        <w:t>m chodników przy jednoczesnym zwalczaniu śliskości.</w:t>
      </w:r>
    </w:p>
    <w:p w14:paraId="2A454518" w14:textId="2723F7BF" w:rsidR="0040165C" w:rsidRPr="00F31D5F" w:rsidRDefault="0040165C" w:rsidP="00F4299E">
      <w:pPr>
        <w:numPr>
          <w:ilvl w:val="1"/>
          <w:numId w:val="5"/>
        </w:numPr>
        <w:spacing w:after="0"/>
        <w:ind w:left="284" w:right="57" w:hanging="284"/>
        <w:contextualSpacing/>
        <w:jc w:val="both"/>
        <w:rPr>
          <w:rFonts w:ascii="Times New Roman" w:hAnsi="Times New Roman" w:cs="Times New Roman"/>
          <w:sz w:val="24"/>
          <w:szCs w:val="24"/>
        </w:rPr>
      </w:pPr>
      <w:r w:rsidRPr="00F31D5F">
        <w:rPr>
          <w:rFonts w:ascii="Times New Roman" w:hAnsi="Times New Roman" w:cs="Times New Roman"/>
          <w:sz w:val="24"/>
          <w:szCs w:val="24"/>
        </w:rPr>
        <w:t xml:space="preserve">…………... zł netto, za </w:t>
      </w:r>
      <w:r w:rsidRPr="00F31D5F">
        <w:rPr>
          <w:rFonts w:ascii="Times New Roman" w:hAnsi="Times New Roman" w:cs="Times New Roman"/>
          <w:bCs/>
          <w:sz w:val="24"/>
          <w:szCs w:val="24"/>
        </w:rPr>
        <w:t>odśnieżanie</w:t>
      </w:r>
      <w:r w:rsidR="002E7CE8">
        <w:rPr>
          <w:rFonts w:ascii="Times New Roman" w:hAnsi="Times New Roman" w:cs="Times New Roman"/>
          <w:bCs/>
          <w:sz w:val="24"/>
          <w:szCs w:val="24"/>
        </w:rPr>
        <w:t>1 m</w:t>
      </w:r>
      <w:r w:rsidR="002E7CE8">
        <w:rPr>
          <w:rFonts w:ascii="Times New Roman" w:hAnsi="Times New Roman" w:cs="Times New Roman"/>
          <w:bCs/>
          <w:sz w:val="24"/>
          <w:szCs w:val="24"/>
          <w:vertAlign w:val="superscript"/>
        </w:rPr>
        <w:t>2</w:t>
      </w:r>
      <w:r w:rsidRPr="00F31D5F">
        <w:rPr>
          <w:rFonts w:ascii="Times New Roman" w:hAnsi="Times New Roman" w:cs="Times New Roman"/>
          <w:bCs/>
          <w:sz w:val="24"/>
          <w:szCs w:val="24"/>
        </w:rPr>
        <w:t xml:space="preserve"> parkingów i placów targowych.</w:t>
      </w:r>
    </w:p>
    <w:p w14:paraId="6E290974" w14:textId="71BDD4A0" w:rsidR="00DF7376" w:rsidRDefault="00DF7376" w:rsidP="00F4299E">
      <w:pPr>
        <w:numPr>
          <w:ilvl w:val="0"/>
          <w:numId w:val="1"/>
        </w:numPr>
        <w:spacing w:after="0"/>
        <w:ind w:left="57" w:right="57"/>
        <w:contextualSpacing/>
        <w:jc w:val="both"/>
        <w:rPr>
          <w:rFonts w:ascii="Times New Roman" w:hAnsi="Times New Roman" w:cs="Times New Roman"/>
          <w:sz w:val="24"/>
          <w:szCs w:val="24"/>
        </w:rPr>
      </w:pPr>
      <w:r w:rsidRPr="00857724">
        <w:rPr>
          <w:rFonts w:ascii="Times New Roman" w:hAnsi="Times New Roman" w:cs="Times New Roman"/>
          <w:sz w:val="24"/>
          <w:szCs w:val="24"/>
        </w:rPr>
        <w:t>Wykonawcy nie przysługuje prawo do zgłaszania roszczeń wynikających z niewykorzystania kwoty określonej w ust.1</w:t>
      </w:r>
      <w:r w:rsidR="00332C2C" w:rsidRPr="00857724">
        <w:rPr>
          <w:rFonts w:ascii="Times New Roman" w:hAnsi="Times New Roman" w:cs="Times New Roman"/>
          <w:sz w:val="24"/>
          <w:szCs w:val="24"/>
        </w:rPr>
        <w:t>.</w:t>
      </w:r>
    </w:p>
    <w:p w14:paraId="77A94FE7" w14:textId="6BF32F62" w:rsidR="00724B8A" w:rsidRPr="00857724" w:rsidRDefault="00724B8A" w:rsidP="00F4299E">
      <w:pPr>
        <w:numPr>
          <w:ilvl w:val="0"/>
          <w:numId w:val="1"/>
        </w:numPr>
        <w:spacing w:after="0"/>
        <w:ind w:left="57" w:right="57"/>
        <w:contextualSpacing/>
        <w:jc w:val="both"/>
        <w:rPr>
          <w:rFonts w:ascii="Times New Roman" w:hAnsi="Times New Roman" w:cs="Times New Roman"/>
          <w:sz w:val="24"/>
          <w:szCs w:val="24"/>
        </w:rPr>
      </w:pPr>
      <w:r>
        <w:rPr>
          <w:rFonts w:ascii="Times New Roman" w:hAnsi="Times New Roman" w:cs="Times New Roman"/>
          <w:sz w:val="24"/>
          <w:szCs w:val="24"/>
        </w:rPr>
        <w:t>Zamawiający oświadcza, że minimalna wartość wynagrodzenia należnego z tytułu realizacji niniejszej umowy wyniesie 50 000,00 zł brutto.</w:t>
      </w:r>
    </w:p>
    <w:p w14:paraId="375C9C08" w14:textId="77777777" w:rsidR="0040165C" w:rsidRPr="00BC3298" w:rsidRDefault="0040165C" w:rsidP="00F4299E">
      <w:pPr>
        <w:spacing w:after="0"/>
        <w:ind w:left="57" w:right="57"/>
        <w:jc w:val="center"/>
        <w:rPr>
          <w:rFonts w:ascii="Times New Roman" w:hAnsi="Times New Roman" w:cs="Times New Roman"/>
          <w:b/>
          <w:sz w:val="24"/>
          <w:szCs w:val="24"/>
        </w:rPr>
      </w:pPr>
      <w:r w:rsidRPr="00BC3298">
        <w:rPr>
          <w:rFonts w:ascii="Times New Roman" w:hAnsi="Times New Roman" w:cs="Times New Roman"/>
          <w:b/>
          <w:sz w:val="24"/>
          <w:szCs w:val="24"/>
        </w:rPr>
        <w:t xml:space="preserve">§ 4 </w:t>
      </w:r>
    </w:p>
    <w:p w14:paraId="76DAA02A" w14:textId="77777777" w:rsidR="0040165C" w:rsidRPr="00BC3298" w:rsidRDefault="0040165C" w:rsidP="00F4299E">
      <w:pPr>
        <w:spacing w:after="0"/>
        <w:ind w:left="57" w:right="57"/>
        <w:jc w:val="center"/>
        <w:rPr>
          <w:rFonts w:ascii="Times New Roman" w:hAnsi="Times New Roman" w:cs="Times New Roman"/>
          <w:b/>
          <w:sz w:val="24"/>
          <w:szCs w:val="24"/>
        </w:rPr>
      </w:pPr>
      <w:r w:rsidRPr="00BC3298">
        <w:rPr>
          <w:rFonts w:ascii="Times New Roman" w:hAnsi="Times New Roman" w:cs="Times New Roman"/>
          <w:b/>
          <w:sz w:val="24"/>
          <w:szCs w:val="24"/>
        </w:rPr>
        <w:t>Realizacja płatności</w:t>
      </w:r>
    </w:p>
    <w:p w14:paraId="3C3F737A" w14:textId="135308B4" w:rsidR="0040165C" w:rsidRPr="00BC3298" w:rsidRDefault="007B22C8" w:rsidP="00F4299E">
      <w:pPr>
        <w:numPr>
          <w:ilvl w:val="0"/>
          <w:numId w:val="6"/>
        </w:numPr>
        <w:spacing w:after="0"/>
        <w:ind w:left="57" w:right="57"/>
        <w:contextualSpacing/>
        <w:jc w:val="both"/>
        <w:rPr>
          <w:rFonts w:ascii="Times New Roman" w:hAnsi="Times New Roman" w:cs="Times New Roman"/>
          <w:sz w:val="24"/>
          <w:szCs w:val="24"/>
        </w:rPr>
      </w:pPr>
      <w:r w:rsidRPr="00BC3298">
        <w:rPr>
          <w:rFonts w:ascii="Times New Roman" w:hAnsi="Times New Roman" w:cs="Times New Roman"/>
          <w:sz w:val="24"/>
          <w:szCs w:val="24"/>
        </w:rPr>
        <w:t>Rozliczenie usług odbywać się</w:t>
      </w:r>
      <w:r w:rsidR="0040165C" w:rsidRPr="00BC3298">
        <w:rPr>
          <w:rFonts w:ascii="Times New Roman" w:hAnsi="Times New Roman" w:cs="Times New Roman"/>
          <w:sz w:val="24"/>
          <w:szCs w:val="24"/>
        </w:rPr>
        <w:t xml:space="preserve"> będzie systematycznie po przedstawieniu faktury wraz </w:t>
      </w:r>
      <w:r w:rsidR="0040165C" w:rsidRPr="00BC3298">
        <w:rPr>
          <w:rFonts w:ascii="Times New Roman" w:hAnsi="Times New Roman" w:cs="Times New Roman"/>
          <w:sz w:val="24"/>
          <w:szCs w:val="24"/>
        </w:rPr>
        <w:br/>
        <w:t xml:space="preserve">z </w:t>
      </w:r>
      <w:r w:rsidR="002316A5" w:rsidRPr="00BC3298">
        <w:rPr>
          <w:rFonts w:ascii="Times New Roman" w:hAnsi="Times New Roman" w:cs="Times New Roman"/>
          <w:sz w:val="24"/>
          <w:szCs w:val="24"/>
        </w:rPr>
        <w:t xml:space="preserve">kartami drogowymi </w:t>
      </w:r>
      <w:r w:rsidR="0040165C" w:rsidRPr="00BC3298">
        <w:rPr>
          <w:rFonts w:ascii="Times New Roman" w:hAnsi="Times New Roman" w:cs="Times New Roman"/>
          <w:sz w:val="24"/>
          <w:szCs w:val="24"/>
        </w:rPr>
        <w:t xml:space="preserve">o których mowa w § </w:t>
      </w:r>
      <w:r w:rsidR="00A3580F" w:rsidRPr="00BC3298">
        <w:rPr>
          <w:rFonts w:ascii="Times New Roman" w:hAnsi="Times New Roman" w:cs="Times New Roman"/>
          <w:sz w:val="24"/>
          <w:szCs w:val="24"/>
        </w:rPr>
        <w:t>7</w:t>
      </w:r>
      <w:r w:rsidR="0040165C" w:rsidRPr="00BC3298">
        <w:rPr>
          <w:rFonts w:ascii="Times New Roman" w:hAnsi="Times New Roman" w:cs="Times New Roman"/>
          <w:sz w:val="24"/>
          <w:szCs w:val="24"/>
        </w:rPr>
        <w:t xml:space="preserve"> ust. 2 pkt 2 niniejszej umowy</w:t>
      </w:r>
      <w:r w:rsidR="00D23964" w:rsidRPr="00BC3298">
        <w:rPr>
          <w:rFonts w:ascii="Times New Roman" w:hAnsi="Times New Roman" w:cs="Times New Roman"/>
          <w:sz w:val="24"/>
          <w:szCs w:val="24"/>
        </w:rPr>
        <w:t>, potwierdzającymi wykonanie usługi</w:t>
      </w:r>
      <w:r w:rsidR="0040165C" w:rsidRPr="00BC3298">
        <w:rPr>
          <w:rFonts w:ascii="Times New Roman" w:hAnsi="Times New Roman" w:cs="Times New Roman"/>
          <w:sz w:val="24"/>
          <w:szCs w:val="24"/>
        </w:rPr>
        <w:t>.</w:t>
      </w:r>
    </w:p>
    <w:p w14:paraId="55B4D4E7" w14:textId="77777777" w:rsidR="00623FA8" w:rsidRPr="00BC3298" w:rsidRDefault="0040165C" w:rsidP="00EE73D4">
      <w:pPr>
        <w:numPr>
          <w:ilvl w:val="0"/>
          <w:numId w:val="6"/>
        </w:numPr>
        <w:spacing w:after="0"/>
        <w:ind w:left="57" w:right="57"/>
        <w:contextualSpacing/>
        <w:jc w:val="both"/>
        <w:rPr>
          <w:rFonts w:ascii="Times New Roman" w:hAnsi="Times New Roman" w:cs="Times New Roman"/>
          <w:sz w:val="24"/>
          <w:szCs w:val="24"/>
        </w:rPr>
      </w:pPr>
      <w:r w:rsidRPr="00BC3298">
        <w:rPr>
          <w:rFonts w:ascii="Times New Roman" w:hAnsi="Times New Roman" w:cs="Times New Roman"/>
          <w:sz w:val="24"/>
          <w:szCs w:val="24"/>
        </w:rPr>
        <w:t>Zapłata za wykonaną pracę będzie następowała w okresach miesięcznych, na podstawie faktur wystawionych przez Wykonawcę.</w:t>
      </w:r>
      <w:r w:rsidR="000D6C15" w:rsidRPr="00BC3298">
        <w:rPr>
          <w:rFonts w:ascii="Times New Roman" w:hAnsi="Times New Roman" w:cs="Times New Roman"/>
          <w:sz w:val="24"/>
          <w:szCs w:val="24"/>
        </w:rPr>
        <w:t xml:space="preserve"> </w:t>
      </w:r>
    </w:p>
    <w:p w14:paraId="672ECB01" w14:textId="469D2C90" w:rsidR="00F9290A" w:rsidRPr="00BC3298" w:rsidRDefault="00F9290A" w:rsidP="00F9290A">
      <w:pPr>
        <w:numPr>
          <w:ilvl w:val="0"/>
          <w:numId w:val="6"/>
        </w:numPr>
        <w:spacing w:after="0"/>
        <w:ind w:left="57" w:right="57"/>
        <w:contextualSpacing/>
        <w:jc w:val="both"/>
        <w:rPr>
          <w:rFonts w:ascii="Times New Roman" w:hAnsi="Times New Roman" w:cs="Times New Roman"/>
          <w:sz w:val="24"/>
          <w:szCs w:val="24"/>
        </w:rPr>
      </w:pPr>
      <w:r w:rsidRPr="00BC3298">
        <w:rPr>
          <w:rFonts w:ascii="Times New Roman" w:hAnsi="Times New Roman" w:cs="Times New Roman"/>
          <w:sz w:val="24"/>
          <w:szCs w:val="24"/>
        </w:rPr>
        <w:t xml:space="preserve">Podstawą do wystawienia i złożenia faktury Zamawiającemu będą karty drogowe, </w:t>
      </w:r>
      <w:r w:rsidRPr="00BC3298">
        <w:rPr>
          <w:rFonts w:ascii="Times New Roman" w:hAnsi="Times New Roman" w:cs="Times New Roman"/>
          <w:sz w:val="24"/>
          <w:szCs w:val="24"/>
        </w:rPr>
        <w:br/>
        <w:t xml:space="preserve">o których mowa </w:t>
      </w:r>
      <w:bookmarkStart w:id="2" w:name="_Hlk219442960"/>
      <w:r w:rsidRPr="00BC3298">
        <w:rPr>
          <w:rFonts w:ascii="Times New Roman" w:hAnsi="Times New Roman" w:cs="Times New Roman"/>
          <w:sz w:val="24"/>
          <w:szCs w:val="24"/>
        </w:rPr>
        <w:t xml:space="preserve">w § 7 </w:t>
      </w:r>
      <w:bookmarkEnd w:id="2"/>
      <w:r w:rsidRPr="00BC3298">
        <w:rPr>
          <w:rFonts w:ascii="Times New Roman" w:hAnsi="Times New Roman" w:cs="Times New Roman"/>
          <w:sz w:val="24"/>
          <w:szCs w:val="24"/>
        </w:rPr>
        <w:t>ust.2 pkt 2, zatwierdzone przez Zamawiającego.</w:t>
      </w:r>
    </w:p>
    <w:p w14:paraId="1898F1B2" w14:textId="071D68DD" w:rsidR="00623FA8" w:rsidRPr="00BC3298" w:rsidRDefault="00623FA8" w:rsidP="00623FA8">
      <w:pPr>
        <w:numPr>
          <w:ilvl w:val="0"/>
          <w:numId w:val="6"/>
        </w:numPr>
        <w:spacing w:after="0"/>
        <w:ind w:left="57" w:right="57"/>
        <w:contextualSpacing/>
        <w:jc w:val="both"/>
        <w:rPr>
          <w:rFonts w:ascii="Times New Roman" w:hAnsi="Times New Roman" w:cs="Times New Roman"/>
          <w:sz w:val="24"/>
          <w:szCs w:val="24"/>
        </w:rPr>
      </w:pPr>
      <w:r w:rsidRPr="00BC3298">
        <w:rPr>
          <w:rFonts w:ascii="Times New Roman" w:hAnsi="Times New Roman" w:cs="Times New Roman"/>
        </w:rPr>
        <w:t xml:space="preserve">Warunki fakturowania przed ustawowym obowiązkiem wystawiania faktur ustrukturyzowanych </w:t>
      </w:r>
      <w:r w:rsidRPr="00BC3298">
        <w:rPr>
          <w:rFonts w:ascii="Times New Roman" w:hAnsi="Times New Roman" w:cs="Times New Roman"/>
        </w:rPr>
        <w:br/>
        <w:t>w Krajowym Systemie e-Faktur (KSeF) przez wykonawcę.</w:t>
      </w:r>
    </w:p>
    <w:p w14:paraId="3E7CE905" w14:textId="03B7E1F3" w:rsidR="00623FA8" w:rsidRPr="00BC3298" w:rsidRDefault="00623FA8" w:rsidP="00493FEE">
      <w:pPr>
        <w:numPr>
          <w:ilvl w:val="2"/>
          <w:numId w:val="44"/>
        </w:numPr>
        <w:spacing w:after="0" w:line="259" w:lineRule="auto"/>
        <w:jc w:val="both"/>
        <w:rPr>
          <w:rFonts w:ascii="Times New Roman" w:hAnsi="Times New Roman" w:cs="Times New Roman"/>
        </w:rPr>
      </w:pPr>
      <w:r w:rsidRPr="00BC3298">
        <w:rPr>
          <w:rFonts w:ascii="Times New Roman" w:hAnsi="Times New Roman" w:cs="Times New Roman"/>
        </w:rPr>
        <w:t>Do dnia powstania po stronie Wykonawcy ustawowego obowiązku wystawiania faktur ustrukturyzowanych w Krajowym Systemie e-Faktur (KSeF), Wykonawca wystawia faktury</w:t>
      </w:r>
      <w:r w:rsidRPr="00BC3298">
        <w:rPr>
          <w:rFonts w:ascii="Times New Roman" w:hAnsi="Times New Roman" w:cs="Times New Roman"/>
        </w:rPr>
        <w:br/>
        <w:t xml:space="preserve">w dotychczasowej formie papierowej, zgodnie z przepisami obowiązującymi go na dzień ich wystawienia. </w:t>
      </w:r>
    </w:p>
    <w:p w14:paraId="1D0FDEAB" w14:textId="77777777" w:rsidR="009A2734" w:rsidRPr="00BC3298" w:rsidRDefault="00623FA8" w:rsidP="00493FEE">
      <w:pPr>
        <w:numPr>
          <w:ilvl w:val="2"/>
          <w:numId w:val="44"/>
        </w:numPr>
        <w:spacing w:after="0"/>
        <w:jc w:val="both"/>
        <w:rPr>
          <w:rFonts w:ascii="Times New Roman" w:hAnsi="Times New Roman" w:cs="Times New Roman"/>
        </w:rPr>
      </w:pPr>
      <w:r w:rsidRPr="00BC3298">
        <w:rPr>
          <w:rFonts w:ascii="Times New Roman" w:hAnsi="Times New Roman" w:cs="Times New Roman"/>
        </w:rPr>
        <w:t>Wykonawca jest zobowiązany do wystawiania faktur z uwzględnieniem następujących danych:</w:t>
      </w:r>
    </w:p>
    <w:p w14:paraId="18F9B504" w14:textId="56FF5940" w:rsidR="00F9290A" w:rsidRPr="00BC3298" w:rsidRDefault="00F9290A" w:rsidP="009A2734">
      <w:pPr>
        <w:spacing w:after="0"/>
        <w:ind w:left="360"/>
        <w:jc w:val="both"/>
        <w:rPr>
          <w:rFonts w:ascii="Times New Roman" w:hAnsi="Times New Roman" w:cs="Times New Roman"/>
        </w:rPr>
      </w:pPr>
      <w:r w:rsidRPr="00BC3298">
        <w:rPr>
          <w:rFonts w:ascii="Times New Roman" w:hAnsi="Times New Roman" w:cs="Times New Roman"/>
          <w:b/>
          <w:bCs/>
        </w:rPr>
        <w:t>Nabywca</w:t>
      </w:r>
      <w:r w:rsidRPr="00BC3298">
        <w:rPr>
          <w:rFonts w:ascii="Times New Roman" w:hAnsi="Times New Roman" w:cs="Times New Roman"/>
        </w:rPr>
        <w:t xml:space="preserve">: Gmina Halinów </w:t>
      </w:r>
      <w:r w:rsidRPr="00BC3298">
        <w:rPr>
          <w:rFonts w:ascii="Times New Roman" w:hAnsi="Times New Roman" w:cs="Times New Roman"/>
        </w:rPr>
        <w:tab/>
      </w:r>
      <w:r w:rsidRPr="00BC3298">
        <w:rPr>
          <w:rFonts w:ascii="Times New Roman" w:hAnsi="Times New Roman" w:cs="Times New Roman"/>
        </w:rPr>
        <w:tab/>
      </w:r>
      <w:r w:rsidRPr="00BC3298">
        <w:rPr>
          <w:rFonts w:ascii="Times New Roman" w:hAnsi="Times New Roman" w:cs="Times New Roman"/>
        </w:rPr>
        <w:tab/>
      </w:r>
      <w:r w:rsidRPr="00BC3298">
        <w:rPr>
          <w:rFonts w:ascii="Times New Roman" w:hAnsi="Times New Roman" w:cs="Times New Roman"/>
          <w:b/>
          <w:bCs/>
        </w:rPr>
        <w:t>Odbiorca:</w:t>
      </w:r>
      <w:r w:rsidRPr="00BC3298">
        <w:rPr>
          <w:rFonts w:ascii="Times New Roman" w:hAnsi="Times New Roman" w:cs="Times New Roman"/>
        </w:rPr>
        <w:t xml:space="preserve"> Urząd Miejski w Halinowie</w:t>
      </w:r>
    </w:p>
    <w:p w14:paraId="3EA20B3B" w14:textId="27A4618D" w:rsidR="00F9290A" w:rsidRPr="00BC3298" w:rsidRDefault="009A2734" w:rsidP="009A2734">
      <w:pPr>
        <w:spacing w:after="0"/>
        <w:ind w:left="113"/>
        <w:jc w:val="both"/>
        <w:rPr>
          <w:rFonts w:ascii="Times New Roman" w:hAnsi="Times New Roman" w:cs="Times New Roman"/>
        </w:rPr>
      </w:pPr>
      <w:r w:rsidRPr="00BC3298">
        <w:rPr>
          <w:rFonts w:ascii="Times New Roman" w:hAnsi="Times New Roman" w:cs="Times New Roman"/>
        </w:rPr>
        <w:t xml:space="preserve">                      </w:t>
      </w:r>
      <w:r w:rsidR="00F9290A" w:rsidRPr="00BC3298">
        <w:rPr>
          <w:rFonts w:ascii="Times New Roman" w:hAnsi="Times New Roman" w:cs="Times New Roman"/>
        </w:rPr>
        <w:t>ul. Spółdzielcza 1</w:t>
      </w:r>
      <w:r w:rsidR="00F9290A" w:rsidRPr="00BC3298">
        <w:rPr>
          <w:rFonts w:ascii="Times New Roman" w:hAnsi="Times New Roman" w:cs="Times New Roman"/>
        </w:rPr>
        <w:tab/>
      </w:r>
      <w:r w:rsidR="00F9290A" w:rsidRPr="00BC3298">
        <w:rPr>
          <w:rFonts w:ascii="Times New Roman" w:hAnsi="Times New Roman" w:cs="Times New Roman"/>
        </w:rPr>
        <w:tab/>
      </w:r>
      <w:r w:rsidR="00F9290A" w:rsidRPr="00BC3298">
        <w:rPr>
          <w:rFonts w:ascii="Times New Roman" w:hAnsi="Times New Roman" w:cs="Times New Roman"/>
        </w:rPr>
        <w:tab/>
        <w:t xml:space="preserve">      ul. Spółdzielcza 1</w:t>
      </w:r>
    </w:p>
    <w:p w14:paraId="6995B9C9" w14:textId="332BE0BF" w:rsidR="00F9290A" w:rsidRPr="00BC3298" w:rsidRDefault="000D7A5E" w:rsidP="009A2734">
      <w:pPr>
        <w:pStyle w:val="Akapitzlist"/>
        <w:spacing w:after="0"/>
        <w:ind w:left="170"/>
        <w:jc w:val="both"/>
        <w:rPr>
          <w:rFonts w:ascii="Times New Roman" w:hAnsi="Times New Roman" w:cs="Times New Roman"/>
        </w:rPr>
      </w:pPr>
      <w:r w:rsidRPr="00BC3298">
        <w:rPr>
          <w:rFonts w:ascii="Times New Roman" w:hAnsi="Times New Roman" w:cs="Times New Roman"/>
        </w:rPr>
        <w:t xml:space="preserve">                     </w:t>
      </w:r>
      <w:r w:rsidR="00F9290A" w:rsidRPr="00BC3298">
        <w:rPr>
          <w:rFonts w:ascii="Times New Roman" w:hAnsi="Times New Roman" w:cs="Times New Roman"/>
        </w:rPr>
        <w:t>05-074 Halinów</w:t>
      </w:r>
      <w:r w:rsidR="00F9290A" w:rsidRPr="00BC3298">
        <w:rPr>
          <w:rFonts w:ascii="Times New Roman" w:hAnsi="Times New Roman" w:cs="Times New Roman"/>
        </w:rPr>
        <w:tab/>
      </w:r>
      <w:r w:rsidR="00F9290A" w:rsidRPr="00BC3298">
        <w:rPr>
          <w:rFonts w:ascii="Times New Roman" w:hAnsi="Times New Roman" w:cs="Times New Roman"/>
        </w:rPr>
        <w:tab/>
      </w:r>
      <w:r w:rsidR="00F9290A" w:rsidRPr="00BC3298">
        <w:rPr>
          <w:rFonts w:ascii="Times New Roman" w:hAnsi="Times New Roman" w:cs="Times New Roman"/>
        </w:rPr>
        <w:tab/>
        <w:t xml:space="preserve">       </w:t>
      </w:r>
      <w:r w:rsidR="009A2734" w:rsidRPr="00BC3298">
        <w:rPr>
          <w:rFonts w:ascii="Times New Roman" w:hAnsi="Times New Roman" w:cs="Times New Roman"/>
        </w:rPr>
        <w:t xml:space="preserve"> </w:t>
      </w:r>
      <w:r w:rsidRPr="00BC3298">
        <w:rPr>
          <w:rFonts w:ascii="Times New Roman" w:hAnsi="Times New Roman" w:cs="Times New Roman"/>
        </w:rPr>
        <w:t xml:space="preserve">           </w:t>
      </w:r>
      <w:r w:rsidR="00F9290A" w:rsidRPr="00BC3298">
        <w:rPr>
          <w:rFonts w:ascii="Times New Roman" w:hAnsi="Times New Roman" w:cs="Times New Roman"/>
        </w:rPr>
        <w:t>05-074 Halinów</w:t>
      </w:r>
    </w:p>
    <w:p w14:paraId="30054EAE" w14:textId="22818167" w:rsidR="00F9290A" w:rsidRPr="00BC3298" w:rsidRDefault="000D7A5E" w:rsidP="009A2734">
      <w:pPr>
        <w:pStyle w:val="Akapitzlist"/>
        <w:spacing w:after="0"/>
        <w:ind w:left="170"/>
        <w:jc w:val="both"/>
        <w:rPr>
          <w:rFonts w:ascii="Times New Roman" w:hAnsi="Times New Roman" w:cs="Times New Roman"/>
        </w:rPr>
      </w:pPr>
      <w:r w:rsidRPr="00BC3298">
        <w:rPr>
          <w:rFonts w:ascii="Times New Roman" w:hAnsi="Times New Roman" w:cs="Times New Roman"/>
        </w:rPr>
        <w:t xml:space="preserve">                     </w:t>
      </w:r>
      <w:r w:rsidR="00F9290A" w:rsidRPr="00BC3298">
        <w:rPr>
          <w:rFonts w:ascii="Times New Roman" w:hAnsi="Times New Roman" w:cs="Times New Roman"/>
        </w:rPr>
        <w:t xml:space="preserve">NIP: 822-216-02-92 </w:t>
      </w:r>
      <w:r w:rsidR="00F9290A" w:rsidRPr="00BC3298">
        <w:rPr>
          <w:rFonts w:ascii="Times New Roman" w:hAnsi="Times New Roman" w:cs="Times New Roman"/>
        </w:rPr>
        <w:tab/>
      </w:r>
      <w:r w:rsidR="00F9290A" w:rsidRPr="00BC3298">
        <w:rPr>
          <w:rFonts w:ascii="Times New Roman" w:hAnsi="Times New Roman" w:cs="Times New Roman"/>
        </w:rPr>
        <w:tab/>
      </w:r>
      <w:r w:rsidR="00F9290A" w:rsidRPr="00BC3298">
        <w:rPr>
          <w:rFonts w:ascii="Times New Roman" w:hAnsi="Times New Roman" w:cs="Times New Roman"/>
        </w:rPr>
        <w:tab/>
        <w:t xml:space="preserve">     </w:t>
      </w:r>
      <w:r w:rsidR="009A2734" w:rsidRPr="00BC3298">
        <w:rPr>
          <w:rFonts w:ascii="Times New Roman" w:hAnsi="Times New Roman" w:cs="Times New Roman"/>
        </w:rPr>
        <w:t xml:space="preserve">  </w:t>
      </w:r>
      <w:r w:rsidR="00F9290A" w:rsidRPr="00BC3298">
        <w:rPr>
          <w:rFonts w:ascii="Times New Roman" w:hAnsi="Times New Roman" w:cs="Times New Roman"/>
        </w:rPr>
        <w:t>NIP: 952-147-17-70</w:t>
      </w:r>
    </w:p>
    <w:p w14:paraId="30519B44" w14:textId="2B2115E9" w:rsidR="00623FA8" w:rsidRPr="00BC3298" w:rsidRDefault="00623FA8" w:rsidP="000D7A5E">
      <w:pPr>
        <w:numPr>
          <w:ilvl w:val="2"/>
          <w:numId w:val="44"/>
        </w:numPr>
        <w:spacing w:after="0" w:line="259" w:lineRule="auto"/>
        <w:jc w:val="both"/>
        <w:rPr>
          <w:rFonts w:ascii="Times New Roman" w:hAnsi="Times New Roman" w:cs="Times New Roman"/>
          <w:sz w:val="24"/>
          <w:szCs w:val="24"/>
        </w:rPr>
      </w:pPr>
      <w:r w:rsidRPr="00BC3298">
        <w:rPr>
          <w:rFonts w:ascii="Times New Roman" w:hAnsi="Times New Roman" w:cs="Times New Roman"/>
          <w:sz w:val="24"/>
          <w:szCs w:val="24"/>
        </w:rPr>
        <w:t>Do dnia rozpoczęcia przez Wykonawcę wystawiania faktur za pośrednictwem KSeF termin płatności biegnie od dnia doręczenia Zamawiającemu prawidłowo wystawionej faktury</w:t>
      </w:r>
      <w:r w:rsidRPr="00BC3298">
        <w:rPr>
          <w:rFonts w:ascii="Times New Roman" w:hAnsi="Times New Roman" w:cs="Times New Roman"/>
          <w:sz w:val="24"/>
          <w:szCs w:val="24"/>
        </w:rPr>
        <w:br/>
        <w:t xml:space="preserve">w dotychczasowej formie. </w:t>
      </w:r>
    </w:p>
    <w:p w14:paraId="30A0D0A3" w14:textId="30BE13B5" w:rsidR="00623FA8" w:rsidRPr="00BC3298" w:rsidRDefault="00623FA8" w:rsidP="000D7A5E">
      <w:pPr>
        <w:pStyle w:val="Akapitzlist"/>
        <w:numPr>
          <w:ilvl w:val="0"/>
          <w:numId w:val="6"/>
        </w:numPr>
        <w:spacing w:after="0"/>
        <w:jc w:val="both"/>
        <w:rPr>
          <w:rFonts w:ascii="Times New Roman" w:hAnsi="Times New Roman" w:cs="Times New Roman"/>
          <w:sz w:val="24"/>
          <w:szCs w:val="24"/>
        </w:rPr>
      </w:pPr>
      <w:r w:rsidRPr="00BC3298">
        <w:rPr>
          <w:rFonts w:ascii="Times New Roman" w:hAnsi="Times New Roman" w:cs="Times New Roman"/>
          <w:sz w:val="24"/>
          <w:szCs w:val="24"/>
        </w:rPr>
        <w:t>Warunki fakturowania po wejściu w życie obowiązku wystawiania faktur ustrukturyzowanych</w:t>
      </w:r>
      <w:r w:rsidR="00493FEE" w:rsidRPr="00BC3298">
        <w:rPr>
          <w:rFonts w:ascii="Times New Roman" w:hAnsi="Times New Roman" w:cs="Times New Roman"/>
          <w:sz w:val="24"/>
          <w:szCs w:val="24"/>
        </w:rPr>
        <w:t xml:space="preserve"> </w:t>
      </w:r>
      <w:r w:rsidRPr="00BC3298">
        <w:rPr>
          <w:rFonts w:ascii="Times New Roman" w:hAnsi="Times New Roman" w:cs="Times New Roman"/>
          <w:sz w:val="24"/>
          <w:szCs w:val="24"/>
        </w:rPr>
        <w:t>w Krajowym Systemie e-Faktur (KSeF) przez Wykonawcę.</w:t>
      </w:r>
    </w:p>
    <w:p w14:paraId="2470D02A" w14:textId="67C8D956" w:rsidR="00623FA8" w:rsidRPr="00BC3298" w:rsidRDefault="00623FA8" w:rsidP="00623FA8">
      <w:pPr>
        <w:pStyle w:val="Akapitzlist"/>
        <w:numPr>
          <w:ilvl w:val="1"/>
          <w:numId w:val="45"/>
        </w:numPr>
        <w:jc w:val="both"/>
        <w:rPr>
          <w:rFonts w:ascii="Times New Roman" w:hAnsi="Times New Roman" w:cs="Times New Roman"/>
          <w:sz w:val="24"/>
          <w:szCs w:val="24"/>
        </w:rPr>
      </w:pPr>
      <w:r w:rsidRPr="00BC3298">
        <w:rPr>
          <w:rFonts w:ascii="Times New Roman" w:hAnsi="Times New Roman" w:cs="Times New Roman"/>
          <w:sz w:val="24"/>
          <w:szCs w:val="24"/>
        </w:rPr>
        <w:t xml:space="preserve">Wykonawca zobowiązuje się do wystawiania faktur dokumentujących dostawy towarów i usług będących przedmiotem niniejszej umowy wyłącznie w formie faktur ustrukturyzowanych za pośrednictwem Krajowego Systemu e-Faktur (KSeF), zgodnie z </w:t>
      </w:r>
      <w:r w:rsidRPr="00BC3298">
        <w:rPr>
          <w:rFonts w:ascii="Times New Roman" w:hAnsi="Times New Roman" w:cs="Times New Roman"/>
          <w:sz w:val="24"/>
          <w:szCs w:val="24"/>
        </w:rPr>
        <w:lastRenderedPageBreak/>
        <w:t>ustawą z dnia 11 marca 2004 r. o podatku od towarów i usług oraz przepisami wykonawczymi.</w:t>
      </w:r>
    </w:p>
    <w:p w14:paraId="16EE91A9" w14:textId="77777777" w:rsidR="00623FA8" w:rsidRDefault="00623FA8" w:rsidP="000D7A5E">
      <w:pPr>
        <w:pStyle w:val="Akapitzlist"/>
        <w:numPr>
          <w:ilvl w:val="1"/>
          <w:numId w:val="45"/>
        </w:numPr>
        <w:spacing w:after="0"/>
        <w:jc w:val="both"/>
        <w:rPr>
          <w:rFonts w:ascii="Times New Roman" w:hAnsi="Times New Roman" w:cs="Times New Roman"/>
          <w:sz w:val="24"/>
          <w:szCs w:val="24"/>
        </w:rPr>
      </w:pPr>
      <w:r w:rsidRPr="00BC3298">
        <w:rPr>
          <w:rFonts w:ascii="Times New Roman" w:hAnsi="Times New Roman" w:cs="Times New Roman"/>
          <w:sz w:val="24"/>
          <w:szCs w:val="24"/>
        </w:rPr>
        <w:t>Wykonawca jest zobowiązany do wystawiania faktur z uwzględnieniem następujących danych:</w:t>
      </w:r>
    </w:p>
    <w:p w14:paraId="2D7FC8AD" w14:textId="77777777" w:rsidR="00BC3298" w:rsidRPr="00BC3298" w:rsidRDefault="00BC3298" w:rsidP="00BC3298">
      <w:pPr>
        <w:pStyle w:val="Akapitzlist"/>
        <w:spacing w:after="0"/>
        <w:ind w:left="786"/>
        <w:jc w:val="both"/>
        <w:rPr>
          <w:rFonts w:ascii="Times New Roman" w:hAnsi="Times New Roman" w:cs="Times New Roman"/>
          <w:sz w:val="24"/>
          <w:szCs w:val="24"/>
        </w:rPr>
      </w:pPr>
    </w:p>
    <w:p w14:paraId="40809619" w14:textId="1F469E4C" w:rsidR="00F9290A" w:rsidRPr="00BC3298" w:rsidRDefault="000D7A5E" w:rsidP="000D7A5E">
      <w:pPr>
        <w:spacing w:after="0"/>
        <w:ind w:left="720" w:hanging="360"/>
        <w:jc w:val="both"/>
        <w:rPr>
          <w:rFonts w:ascii="Times New Roman" w:hAnsi="Times New Roman" w:cs="Times New Roman"/>
          <w:sz w:val="24"/>
          <w:szCs w:val="24"/>
        </w:rPr>
      </w:pPr>
      <w:r w:rsidRPr="00BC3298">
        <w:rPr>
          <w:rFonts w:ascii="Times New Roman" w:hAnsi="Times New Roman" w:cs="Times New Roman"/>
          <w:b/>
          <w:bCs/>
          <w:sz w:val="24"/>
          <w:szCs w:val="24"/>
        </w:rPr>
        <w:t xml:space="preserve">        </w:t>
      </w:r>
      <w:r w:rsidR="00623FA8" w:rsidRPr="00BC3298">
        <w:rPr>
          <w:rFonts w:ascii="Times New Roman" w:hAnsi="Times New Roman" w:cs="Times New Roman"/>
          <w:b/>
          <w:bCs/>
          <w:sz w:val="24"/>
          <w:szCs w:val="24"/>
        </w:rPr>
        <w:t>Nabywca</w:t>
      </w:r>
      <w:r w:rsidR="00623FA8" w:rsidRPr="00BC3298">
        <w:rPr>
          <w:rFonts w:ascii="Times New Roman" w:hAnsi="Times New Roman" w:cs="Times New Roman"/>
          <w:sz w:val="24"/>
          <w:szCs w:val="24"/>
        </w:rPr>
        <w:t>: Gmina Halinów</w:t>
      </w:r>
      <w:r w:rsidR="00F9290A" w:rsidRPr="00BC3298">
        <w:rPr>
          <w:rFonts w:ascii="Times New Roman" w:hAnsi="Times New Roman" w:cs="Times New Roman"/>
          <w:sz w:val="24"/>
          <w:szCs w:val="24"/>
        </w:rPr>
        <w:t xml:space="preserve"> </w:t>
      </w:r>
      <w:r w:rsidR="00F9290A" w:rsidRPr="00BC3298">
        <w:rPr>
          <w:rFonts w:ascii="Times New Roman" w:hAnsi="Times New Roman" w:cs="Times New Roman"/>
          <w:sz w:val="24"/>
          <w:szCs w:val="24"/>
        </w:rPr>
        <w:tab/>
      </w:r>
      <w:r w:rsidR="00F9290A" w:rsidRPr="00BC3298">
        <w:rPr>
          <w:rFonts w:ascii="Times New Roman" w:hAnsi="Times New Roman" w:cs="Times New Roman"/>
          <w:sz w:val="24"/>
          <w:szCs w:val="24"/>
        </w:rPr>
        <w:tab/>
      </w:r>
      <w:r w:rsidR="00F9290A" w:rsidRPr="00BC3298">
        <w:rPr>
          <w:rFonts w:ascii="Times New Roman" w:hAnsi="Times New Roman" w:cs="Times New Roman"/>
          <w:sz w:val="24"/>
          <w:szCs w:val="24"/>
        </w:rPr>
        <w:tab/>
      </w:r>
      <w:r w:rsidR="00F9290A" w:rsidRPr="00BC3298">
        <w:rPr>
          <w:rFonts w:ascii="Times New Roman" w:hAnsi="Times New Roman" w:cs="Times New Roman"/>
          <w:b/>
          <w:bCs/>
          <w:sz w:val="24"/>
          <w:szCs w:val="24"/>
        </w:rPr>
        <w:t>Odbiorca:</w:t>
      </w:r>
      <w:r w:rsidR="00F9290A" w:rsidRPr="00BC3298">
        <w:rPr>
          <w:rFonts w:ascii="Times New Roman" w:hAnsi="Times New Roman" w:cs="Times New Roman"/>
          <w:sz w:val="24"/>
          <w:szCs w:val="24"/>
        </w:rPr>
        <w:t xml:space="preserve"> Urząd Miejski w Halinowie</w:t>
      </w:r>
    </w:p>
    <w:p w14:paraId="5F0EFAEE" w14:textId="32CA3D83" w:rsidR="00F9290A" w:rsidRPr="00BC3298" w:rsidRDefault="000D7A5E" w:rsidP="000D7A5E">
      <w:pPr>
        <w:spacing w:after="0"/>
        <w:ind w:left="708" w:firstLine="708"/>
        <w:jc w:val="both"/>
        <w:rPr>
          <w:rFonts w:ascii="Times New Roman" w:hAnsi="Times New Roman" w:cs="Times New Roman"/>
          <w:sz w:val="24"/>
          <w:szCs w:val="24"/>
        </w:rPr>
      </w:pPr>
      <w:r w:rsidRPr="00BC3298">
        <w:rPr>
          <w:rFonts w:ascii="Times New Roman" w:hAnsi="Times New Roman" w:cs="Times New Roman"/>
          <w:sz w:val="24"/>
          <w:szCs w:val="24"/>
        </w:rPr>
        <w:t xml:space="preserve">        </w:t>
      </w:r>
      <w:r w:rsidR="00623FA8" w:rsidRPr="00BC3298">
        <w:rPr>
          <w:rFonts w:ascii="Times New Roman" w:hAnsi="Times New Roman" w:cs="Times New Roman"/>
          <w:sz w:val="24"/>
          <w:szCs w:val="24"/>
        </w:rPr>
        <w:t>ul. Spółdzielcza 1</w:t>
      </w:r>
      <w:r w:rsidR="00F9290A" w:rsidRPr="00BC3298">
        <w:rPr>
          <w:rFonts w:ascii="Times New Roman" w:hAnsi="Times New Roman" w:cs="Times New Roman"/>
          <w:sz w:val="24"/>
          <w:szCs w:val="24"/>
        </w:rPr>
        <w:tab/>
      </w:r>
      <w:r w:rsidR="00F9290A" w:rsidRPr="00BC3298">
        <w:rPr>
          <w:rFonts w:ascii="Times New Roman" w:hAnsi="Times New Roman" w:cs="Times New Roman"/>
          <w:sz w:val="24"/>
          <w:szCs w:val="24"/>
        </w:rPr>
        <w:tab/>
      </w:r>
      <w:r w:rsidR="00F9290A" w:rsidRPr="00BC3298">
        <w:rPr>
          <w:rFonts w:ascii="Times New Roman" w:hAnsi="Times New Roman" w:cs="Times New Roman"/>
          <w:sz w:val="24"/>
          <w:szCs w:val="24"/>
        </w:rPr>
        <w:tab/>
        <w:t xml:space="preserve">    </w:t>
      </w:r>
      <w:r w:rsidRPr="00BC3298">
        <w:rPr>
          <w:rFonts w:ascii="Times New Roman" w:hAnsi="Times New Roman" w:cs="Times New Roman"/>
          <w:sz w:val="24"/>
          <w:szCs w:val="24"/>
        </w:rPr>
        <w:t xml:space="preserve">   </w:t>
      </w:r>
      <w:r w:rsidR="00F9290A" w:rsidRPr="00BC3298">
        <w:rPr>
          <w:rFonts w:ascii="Times New Roman" w:hAnsi="Times New Roman" w:cs="Times New Roman"/>
          <w:sz w:val="24"/>
          <w:szCs w:val="24"/>
        </w:rPr>
        <w:t>ul. Spółdzielcza 1</w:t>
      </w:r>
    </w:p>
    <w:p w14:paraId="4755A866" w14:textId="3AA80C4D" w:rsidR="00F9290A" w:rsidRPr="00BC3298" w:rsidRDefault="000D7A5E" w:rsidP="000D7A5E">
      <w:pPr>
        <w:spacing w:after="0"/>
        <w:ind w:left="708" w:firstLine="708"/>
        <w:jc w:val="both"/>
        <w:rPr>
          <w:rFonts w:ascii="Times New Roman" w:hAnsi="Times New Roman" w:cs="Times New Roman"/>
          <w:sz w:val="24"/>
          <w:szCs w:val="24"/>
        </w:rPr>
      </w:pPr>
      <w:r w:rsidRPr="00BC3298">
        <w:rPr>
          <w:rFonts w:ascii="Times New Roman" w:hAnsi="Times New Roman" w:cs="Times New Roman"/>
          <w:sz w:val="24"/>
          <w:szCs w:val="24"/>
        </w:rPr>
        <w:t xml:space="preserve">        </w:t>
      </w:r>
      <w:r w:rsidR="00623FA8" w:rsidRPr="00BC3298">
        <w:rPr>
          <w:rFonts w:ascii="Times New Roman" w:hAnsi="Times New Roman" w:cs="Times New Roman"/>
          <w:sz w:val="24"/>
          <w:szCs w:val="24"/>
        </w:rPr>
        <w:t>05-074 Halinów</w:t>
      </w:r>
      <w:r w:rsidR="00F9290A" w:rsidRPr="00BC3298">
        <w:rPr>
          <w:rFonts w:ascii="Times New Roman" w:hAnsi="Times New Roman" w:cs="Times New Roman"/>
          <w:sz w:val="24"/>
          <w:szCs w:val="24"/>
        </w:rPr>
        <w:tab/>
      </w:r>
      <w:r w:rsidR="00F9290A" w:rsidRPr="00BC3298">
        <w:rPr>
          <w:rFonts w:ascii="Times New Roman" w:hAnsi="Times New Roman" w:cs="Times New Roman"/>
          <w:sz w:val="24"/>
          <w:szCs w:val="24"/>
        </w:rPr>
        <w:tab/>
      </w:r>
      <w:r w:rsidR="00F9290A" w:rsidRPr="00BC3298">
        <w:rPr>
          <w:rFonts w:ascii="Times New Roman" w:hAnsi="Times New Roman" w:cs="Times New Roman"/>
          <w:sz w:val="24"/>
          <w:szCs w:val="24"/>
        </w:rPr>
        <w:tab/>
        <w:t xml:space="preserve">      </w:t>
      </w:r>
      <w:r w:rsidRPr="00BC3298">
        <w:rPr>
          <w:rFonts w:ascii="Times New Roman" w:hAnsi="Times New Roman" w:cs="Times New Roman"/>
          <w:sz w:val="24"/>
          <w:szCs w:val="24"/>
        </w:rPr>
        <w:t xml:space="preserve">            </w:t>
      </w:r>
      <w:r w:rsidR="00F9290A" w:rsidRPr="00BC3298">
        <w:rPr>
          <w:rFonts w:ascii="Times New Roman" w:hAnsi="Times New Roman" w:cs="Times New Roman"/>
          <w:sz w:val="24"/>
          <w:szCs w:val="24"/>
        </w:rPr>
        <w:t xml:space="preserve"> 05-074 Halinów</w:t>
      </w:r>
    </w:p>
    <w:p w14:paraId="39C1F918" w14:textId="13A68C15" w:rsidR="00F9290A" w:rsidRPr="00BC3298" w:rsidRDefault="000D7A5E" w:rsidP="000D7A5E">
      <w:pPr>
        <w:spacing w:after="0"/>
        <w:ind w:left="720" w:firstLine="696"/>
        <w:jc w:val="both"/>
        <w:rPr>
          <w:rFonts w:ascii="Times New Roman" w:hAnsi="Times New Roman" w:cs="Times New Roman"/>
          <w:sz w:val="24"/>
          <w:szCs w:val="24"/>
        </w:rPr>
      </w:pPr>
      <w:r w:rsidRPr="00BC3298">
        <w:rPr>
          <w:rFonts w:ascii="Times New Roman" w:hAnsi="Times New Roman" w:cs="Times New Roman"/>
          <w:sz w:val="24"/>
          <w:szCs w:val="24"/>
        </w:rPr>
        <w:t xml:space="preserve">        </w:t>
      </w:r>
      <w:r w:rsidR="00623FA8" w:rsidRPr="00BC3298">
        <w:rPr>
          <w:rFonts w:ascii="Times New Roman" w:hAnsi="Times New Roman" w:cs="Times New Roman"/>
          <w:sz w:val="24"/>
          <w:szCs w:val="24"/>
        </w:rPr>
        <w:t>NIP: 822-216-02-92</w:t>
      </w:r>
      <w:r w:rsidR="00F9290A" w:rsidRPr="00BC3298">
        <w:rPr>
          <w:rFonts w:ascii="Times New Roman" w:hAnsi="Times New Roman" w:cs="Times New Roman"/>
          <w:sz w:val="24"/>
          <w:szCs w:val="24"/>
        </w:rPr>
        <w:t xml:space="preserve"> </w:t>
      </w:r>
      <w:r w:rsidR="00F9290A" w:rsidRPr="00BC3298">
        <w:rPr>
          <w:rFonts w:ascii="Times New Roman" w:hAnsi="Times New Roman" w:cs="Times New Roman"/>
          <w:sz w:val="24"/>
          <w:szCs w:val="24"/>
        </w:rPr>
        <w:tab/>
      </w:r>
      <w:r w:rsidR="00F9290A" w:rsidRPr="00BC3298">
        <w:rPr>
          <w:rFonts w:ascii="Times New Roman" w:hAnsi="Times New Roman" w:cs="Times New Roman"/>
          <w:sz w:val="24"/>
          <w:szCs w:val="24"/>
        </w:rPr>
        <w:tab/>
      </w:r>
      <w:r w:rsidR="00F9290A" w:rsidRPr="00BC3298">
        <w:rPr>
          <w:rFonts w:ascii="Times New Roman" w:hAnsi="Times New Roman" w:cs="Times New Roman"/>
          <w:sz w:val="24"/>
          <w:szCs w:val="24"/>
        </w:rPr>
        <w:tab/>
        <w:t xml:space="preserve">   </w:t>
      </w:r>
      <w:r w:rsidR="00493FEE" w:rsidRPr="00BC3298">
        <w:rPr>
          <w:rFonts w:ascii="Times New Roman" w:hAnsi="Times New Roman" w:cs="Times New Roman"/>
          <w:sz w:val="24"/>
          <w:szCs w:val="24"/>
        </w:rPr>
        <w:t xml:space="preserve"> </w:t>
      </w:r>
      <w:r w:rsidR="00F9290A" w:rsidRPr="00BC3298">
        <w:rPr>
          <w:rFonts w:ascii="Times New Roman" w:hAnsi="Times New Roman" w:cs="Times New Roman"/>
          <w:sz w:val="24"/>
          <w:szCs w:val="24"/>
        </w:rPr>
        <w:t xml:space="preserve">   NIP: 952-147-17-70</w:t>
      </w:r>
    </w:p>
    <w:p w14:paraId="4F500FEB" w14:textId="77777777" w:rsidR="00623FA8" w:rsidRPr="00BC3298" w:rsidRDefault="00623FA8" w:rsidP="000D7A5E">
      <w:pPr>
        <w:numPr>
          <w:ilvl w:val="0"/>
          <w:numId w:val="46"/>
        </w:numPr>
        <w:spacing w:after="0" w:line="259" w:lineRule="auto"/>
        <w:jc w:val="both"/>
        <w:rPr>
          <w:rFonts w:ascii="Times New Roman" w:hAnsi="Times New Roman" w:cs="Times New Roman"/>
          <w:sz w:val="24"/>
          <w:szCs w:val="24"/>
        </w:rPr>
      </w:pPr>
      <w:r w:rsidRPr="00BC3298">
        <w:rPr>
          <w:rFonts w:ascii="Times New Roman" w:hAnsi="Times New Roman" w:cs="Times New Roman"/>
          <w:sz w:val="24"/>
          <w:szCs w:val="24"/>
        </w:rPr>
        <w:t>Wykonawca zobowiązany jest do zamieszczenia w strukturze danych Podmiotu 3 (Odbiorcy).</w:t>
      </w:r>
    </w:p>
    <w:p w14:paraId="4D7F9957" w14:textId="77777777" w:rsidR="00623FA8" w:rsidRPr="00BC3298" w:rsidRDefault="00623FA8" w:rsidP="000D7A5E">
      <w:pPr>
        <w:numPr>
          <w:ilvl w:val="0"/>
          <w:numId w:val="46"/>
        </w:numPr>
        <w:spacing w:after="0" w:line="259" w:lineRule="auto"/>
        <w:jc w:val="both"/>
        <w:rPr>
          <w:rFonts w:ascii="Times New Roman" w:hAnsi="Times New Roman" w:cs="Times New Roman"/>
          <w:sz w:val="24"/>
          <w:szCs w:val="24"/>
        </w:rPr>
      </w:pPr>
      <w:r w:rsidRPr="00BC3298">
        <w:rPr>
          <w:rFonts w:ascii="Times New Roman" w:hAnsi="Times New Roman" w:cs="Times New Roman"/>
          <w:sz w:val="24"/>
          <w:szCs w:val="24"/>
        </w:rPr>
        <w:t>Brak wskazania prawidłowych danych Odbiorcy (Podmiot 3) będzie skutkować uznaniem faktury za wystawioną nieprawidłowo i wstrzymaniem jej płatności do czasu dokonania korekty.</w:t>
      </w:r>
    </w:p>
    <w:p w14:paraId="332A78D2" w14:textId="77777777" w:rsidR="00623FA8" w:rsidRPr="00BC3298" w:rsidRDefault="00623FA8" w:rsidP="000D7A5E">
      <w:pPr>
        <w:numPr>
          <w:ilvl w:val="0"/>
          <w:numId w:val="46"/>
        </w:numPr>
        <w:spacing w:after="0" w:line="259" w:lineRule="auto"/>
        <w:jc w:val="both"/>
        <w:rPr>
          <w:rFonts w:ascii="Times New Roman" w:hAnsi="Times New Roman" w:cs="Times New Roman"/>
          <w:sz w:val="24"/>
          <w:szCs w:val="24"/>
        </w:rPr>
      </w:pPr>
      <w:r w:rsidRPr="00BC3298">
        <w:rPr>
          <w:rFonts w:ascii="Times New Roman" w:hAnsi="Times New Roman" w:cs="Times New Roman"/>
          <w:sz w:val="24"/>
          <w:szCs w:val="24"/>
        </w:rPr>
        <w:t>Wszystkie korekty faktur (faktury korygujące) Wykonawca wystawia wyłącznie w systemie KSeF, w formacie XML zgodnym z aktualnym wzorem struktury.</w:t>
      </w:r>
    </w:p>
    <w:p w14:paraId="4E636129" w14:textId="77777777" w:rsidR="00F9290A" w:rsidRPr="00BC3298" w:rsidRDefault="00623FA8" w:rsidP="000D7A5E">
      <w:pPr>
        <w:numPr>
          <w:ilvl w:val="0"/>
          <w:numId w:val="46"/>
        </w:numPr>
        <w:spacing w:after="0" w:line="259" w:lineRule="auto"/>
        <w:jc w:val="both"/>
        <w:rPr>
          <w:rFonts w:ascii="Times New Roman" w:hAnsi="Times New Roman" w:cs="Times New Roman"/>
          <w:sz w:val="24"/>
          <w:szCs w:val="24"/>
        </w:rPr>
      </w:pPr>
      <w:r w:rsidRPr="00BC3298">
        <w:rPr>
          <w:rFonts w:ascii="Times New Roman" w:hAnsi="Times New Roman" w:cs="Times New Roman"/>
          <w:sz w:val="24"/>
          <w:szCs w:val="24"/>
        </w:rPr>
        <w:t>Za datę wpływu faktury w rozumieniu niniejszej umowy oraz za początek biegu terminu płatności uznaje się datę zarejestrowania faktury w Krajowym Systemie e-Faktur (KSeF).</w:t>
      </w:r>
    </w:p>
    <w:p w14:paraId="1B8759D6" w14:textId="7B1F346D" w:rsidR="00623FA8" w:rsidRPr="00BC3298" w:rsidRDefault="00623FA8" w:rsidP="00F9290A">
      <w:pPr>
        <w:pStyle w:val="Akapitzlist"/>
        <w:numPr>
          <w:ilvl w:val="0"/>
          <w:numId w:val="6"/>
        </w:numPr>
        <w:spacing w:after="160" w:line="259" w:lineRule="auto"/>
        <w:jc w:val="both"/>
        <w:rPr>
          <w:rFonts w:ascii="Times New Roman" w:hAnsi="Times New Roman" w:cs="Times New Roman"/>
          <w:sz w:val="24"/>
          <w:szCs w:val="24"/>
        </w:rPr>
      </w:pPr>
      <w:r w:rsidRPr="00BC3298">
        <w:rPr>
          <w:rFonts w:ascii="Times New Roman" w:hAnsi="Times New Roman" w:cs="Times New Roman"/>
          <w:sz w:val="24"/>
          <w:szCs w:val="24"/>
        </w:rPr>
        <w:t>W przypadku wystawienia faktury niezgodnej z przepisami dotyczącymi KSeF, Zamawiający zastrzega sobie prawo do wstrzymania płatności do czasu otrzymania prawidłowego dokumentu.</w:t>
      </w:r>
    </w:p>
    <w:p w14:paraId="328E36FE" w14:textId="4E400E11" w:rsidR="00623FA8" w:rsidRPr="00BC3298" w:rsidRDefault="00623FA8" w:rsidP="00623FA8">
      <w:pPr>
        <w:pStyle w:val="Akapitzlist"/>
        <w:numPr>
          <w:ilvl w:val="0"/>
          <w:numId w:val="6"/>
        </w:numPr>
        <w:spacing w:after="160" w:line="259" w:lineRule="auto"/>
        <w:jc w:val="both"/>
        <w:rPr>
          <w:rFonts w:ascii="Times New Roman" w:hAnsi="Times New Roman" w:cs="Times New Roman"/>
          <w:sz w:val="24"/>
          <w:szCs w:val="24"/>
        </w:rPr>
      </w:pPr>
      <w:r w:rsidRPr="00BC3298">
        <w:rPr>
          <w:rFonts w:ascii="Times New Roman" w:hAnsi="Times New Roman" w:cs="Times New Roman"/>
          <w:sz w:val="24"/>
          <w:szCs w:val="24"/>
        </w:rPr>
        <w:t xml:space="preserve">Należność, o której mowa w </w:t>
      </w:r>
      <w:r w:rsidR="00493FEE" w:rsidRPr="00BC3298">
        <w:rPr>
          <w:rFonts w:ascii="Times New Roman" w:hAnsi="Times New Roman" w:cs="Times New Roman"/>
          <w:sz w:val="24"/>
          <w:szCs w:val="24"/>
        </w:rPr>
        <w:t>§ 3</w:t>
      </w:r>
      <w:r w:rsidRPr="00BC3298">
        <w:rPr>
          <w:rFonts w:ascii="Times New Roman" w:hAnsi="Times New Roman" w:cs="Times New Roman"/>
          <w:sz w:val="24"/>
          <w:szCs w:val="24"/>
        </w:rPr>
        <w:t>, zapłacon</w:t>
      </w:r>
      <w:r w:rsidR="00D72251">
        <w:rPr>
          <w:rFonts w:ascii="Times New Roman" w:hAnsi="Times New Roman" w:cs="Times New Roman"/>
          <w:sz w:val="24"/>
          <w:szCs w:val="24"/>
        </w:rPr>
        <w:t>e</w:t>
      </w:r>
      <w:r w:rsidRPr="00BC3298">
        <w:rPr>
          <w:rFonts w:ascii="Times New Roman" w:hAnsi="Times New Roman" w:cs="Times New Roman"/>
          <w:sz w:val="24"/>
          <w:szCs w:val="24"/>
        </w:rPr>
        <w:t xml:space="preserve"> zostanie przez Zamawiającego przelewem</w:t>
      </w:r>
      <w:r w:rsidR="00493FEE" w:rsidRPr="00BC3298">
        <w:rPr>
          <w:rFonts w:ascii="Times New Roman" w:hAnsi="Times New Roman" w:cs="Times New Roman"/>
          <w:sz w:val="24"/>
          <w:szCs w:val="24"/>
        </w:rPr>
        <w:t xml:space="preserve"> </w:t>
      </w:r>
      <w:r w:rsidRPr="00BC3298">
        <w:rPr>
          <w:rFonts w:ascii="Times New Roman" w:hAnsi="Times New Roman" w:cs="Times New Roman"/>
          <w:sz w:val="24"/>
          <w:szCs w:val="24"/>
        </w:rPr>
        <w:t xml:space="preserve">na rachunek bankowy Wykonawcy nr </w:t>
      </w:r>
      <w:r w:rsidR="00F9290A" w:rsidRPr="00BC3298">
        <w:rPr>
          <w:rFonts w:ascii="Times New Roman" w:hAnsi="Times New Roman" w:cs="Times New Roman"/>
          <w:sz w:val="24"/>
          <w:szCs w:val="24"/>
        </w:rPr>
        <w:t>.. …. …. …. …. …. ….</w:t>
      </w:r>
      <w:r w:rsidRPr="00BC3298">
        <w:rPr>
          <w:rFonts w:ascii="Times New Roman" w:hAnsi="Times New Roman" w:cs="Times New Roman"/>
          <w:sz w:val="24"/>
          <w:szCs w:val="24"/>
        </w:rPr>
        <w:t>, wskazany na fakturze VAT</w:t>
      </w:r>
      <w:r w:rsidR="00493FEE" w:rsidRPr="00BC3298">
        <w:rPr>
          <w:rFonts w:ascii="Times New Roman" w:hAnsi="Times New Roman" w:cs="Times New Roman"/>
          <w:sz w:val="24"/>
          <w:szCs w:val="24"/>
        </w:rPr>
        <w:br/>
      </w:r>
      <w:r w:rsidRPr="00BC3298">
        <w:rPr>
          <w:rFonts w:ascii="Times New Roman" w:hAnsi="Times New Roman" w:cs="Times New Roman"/>
          <w:sz w:val="24"/>
          <w:szCs w:val="24"/>
        </w:rPr>
        <w:t xml:space="preserve">w terminie do </w:t>
      </w:r>
      <w:r w:rsidR="00F9290A" w:rsidRPr="00BC3298">
        <w:rPr>
          <w:rFonts w:ascii="Times New Roman" w:hAnsi="Times New Roman" w:cs="Times New Roman"/>
          <w:sz w:val="24"/>
          <w:szCs w:val="24"/>
        </w:rPr>
        <w:t>14</w:t>
      </w:r>
      <w:r w:rsidRPr="00BC3298">
        <w:rPr>
          <w:rFonts w:ascii="Times New Roman" w:hAnsi="Times New Roman" w:cs="Times New Roman"/>
          <w:sz w:val="24"/>
          <w:szCs w:val="24"/>
        </w:rPr>
        <w:t xml:space="preserve"> dni od daty otrzymania prawidłowo wystawionej faktury VAT.</w:t>
      </w:r>
    </w:p>
    <w:p w14:paraId="3E96E792" w14:textId="3141CBA6" w:rsidR="00F37F28" w:rsidRPr="00BC3298" w:rsidRDefault="00F37F28" w:rsidP="00F37F28">
      <w:pPr>
        <w:pStyle w:val="Akapitzlist"/>
        <w:numPr>
          <w:ilvl w:val="0"/>
          <w:numId w:val="6"/>
        </w:numPr>
        <w:jc w:val="both"/>
        <w:rPr>
          <w:rFonts w:ascii="Times New Roman" w:hAnsi="Times New Roman" w:cs="Times New Roman"/>
          <w:sz w:val="24"/>
          <w:szCs w:val="24"/>
        </w:rPr>
      </w:pPr>
      <w:r w:rsidRPr="00BC3298">
        <w:rPr>
          <w:rFonts w:ascii="Times New Roman" w:hAnsi="Times New Roman" w:cs="Times New Roman"/>
          <w:sz w:val="24"/>
          <w:szCs w:val="24"/>
        </w:rPr>
        <w:t>W przypadku zmiany numeru rachunku bankowego, Wykonawca przed wystawieniem faktury ma obowiązek zgłoszenia tego faktu Zamawiającemu w formie oświadczenia. Zmiana rachunku bankowego nie wymaga aneksowania umowy.</w:t>
      </w:r>
    </w:p>
    <w:p w14:paraId="4C1A1EC1" w14:textId="244A745B" w:rsidR="00E22E7B" w:rsidRPr="00BC3298" w:rsidRDefault="00E22E7B" w:rsidP="00F37F28">
      <w:pPr>
        <w:pStyle w:val="Akapitzlist"/>
        <w:numPr>
          <w:ilvl w:val="0"/>
          <w:numId w:val="6"/>
        </w:numPr>
        <w:spacing w:after="160" w:line="259" w:lineRule="auto"/>
        <w:jc w:val="both"/>
        <w:rPr>
          <w:rFonts w:ascii="Times New Roman" w:hAnsi="Times New Roman" w:cs="Times New Roman"/>
          <w:sz w:val="24"/>
          <w:szCs w:val="24"/>
        </w:rPr>
      </w:pPr>
      <w:r w:rsidRPr="00BC3298">
        <w:rPr>
          <w:rFonts w:ascii="Times New Roman" w:hAnsi="Times New Roman" w:cs="Times New Roman"/>
          <w:sz w:val="24"/>
          <w:szCs w:val="24"/>
        </w:rPr>
        <w:t>Strony zgodnie ustalają, że płatności wynagrodzenia z tytułu wykonania przedmiotu umowy udokumentowane faktur</w:t>
      </w:r>
      <w:r w:rsidR="00D72251">
        <w:rPr>
          <w:rFonts w:ascii="Times New Roman" w:hAnsi="Times New Roman" w:cs="Times New Roman"/>
          <w:sz w:val="24"/>
          <w:szCs w:val="24"/>
        </w:rPr>
        <w:t>ami</w:t>
      </w:r>
      <w:r w:rsidRPr="00BC3298">
        <w:rPr>
          <w:rFonts w:ascii="Times New Roman" w:hAnsi="Times New Roman" w:cs="Times New Roman"/>
          <w:sz w:val="24"/>
          <w:szCs w:val="24"/>
        </w:rPr>
        <w:t>, o któr</w:t>
      </w:r>
      <w:r w:rsidR="00D72251">
        <w:rPr>
          <w:rFonts w:ascii="Times New Roman" w:hAnsi="Times New Roman" w:cs="Times New Roman"/>
          <w:sz w:val="24"/>
          <w:szCs w:val="24"/>
        </w:rPr>
        <w:t>ych</w:t>
      </w:r>
      <w:r w:rsidRPr="00BC3298">
        <w:rPr>
          <w:rFonts w:ascii="Times New Roman" w:hAnsi="Times New Roman" w:cs="Times New Roman"/>
          <w:sz w:val="24"/>
          <w:szCs w:val="24"/>
        </w:rPr>
        <w:t xml:space="preserve"> mowa powyżej będą realizowane w ramach mechanizmu podzielonej płatności. W przypadku obowiązku realizacji płatności w ramach mechanizmu podzielonej płatności, </w:t>
      </w:r>
      <w:r w:rsidR="00BC3298" w:rsidRPr="00BC3298">
        <w:rPr>
          <w:rFonts w:ascii="Times New Roman" w:hAnsi="Times New Roman" w:cs="Times New Roman"/>
          <w:sz w:val="24"/>
          <w:szCs w:val="24"/>
        </w:rPr>
        <w:t>faktur</w:t>
      </w:r>
      <w:r w:rsidR="00D72251">
        <w:rPr>
          <w:rFonts w:ascii="Times New Roman" w:hAnsi="Times New Roman" w:cs="Times New Roman"/>
          <w:sz w:val="24"/>
          <w:szCs w:val="24"/>
        </w:rPr>
        <w:t>y</w:t>
      </w:r>
      <w:r w:rsidR="00BC3298" w:rsidRPr="00BC3298">
        <w:rPr>
          <w:rFonts w:ascii="Times New Roman" w:hAnsi="Times New Roman" w:cs="Times New Roman"/>
          <w:sz w:val="24"/>
          <w:szCs w:val="24"/>
        </w:rPr>
        <w:t>,</w:t>
      </w:r>
      <w:r w:rsidR="00493FEE" w:rsidRPr="00BC3298">
        <w:rPr>
          <w:rFonts w:ascii="Times New Roman" w:hAnsi="Times New Roman" w:cs="Times New Roman"/>
          <w:sz w:val="24"/>
          <w:szCs w:val="24"/>
        </w:rPr>
        <w:t xml:space="preserve"> </w:t>
      </w:r>
      <w:r w:rsidRPr="00BC3298">
        <w:rPr>
          <w:rFonts w:ascii="Times New Roman" w:hAnsi="Times New Roman" w:cs="Times New Roman"/>
          <w:sz w:val="24"/>
          <w:szCs w:val="24"/>
        </w:rPr>
        <w:t>o któr</w:t>
      </w:r>
      <w:r w:rsidR="00D72251">
        <w:rPr>
          <w:rFonts w:ascii="Times New Roman" w:hAnsi="Times New Roman" w:cs="Times New Roman"/>
          <w:sz w:val="24"/>
          <w:szCs w:val="24"/>
        </w:rPr>
        <w:t xml:space="preserve">ych </w:t>
      </w:r>
      <w:r w:rsidRPr="00BC3298">
        <w:rPr>
          <w:rFonts w:ascii="Times New Roman" w:hAnsi="Times New Roman" w:cs="Times New Roman"/>
          <w:sz w:val="24"/>
          <w:szCs w:val="24"/>
        </w:rPr>
        <w:t>mowa w niniejszym paragrafie, powinn</w:t>
      </w:r>
      <w:r w:rsidR="00D72251">
        <w:rPr>
          <w:rFonts w:ascii="Times New Roman" w:hAnsi="Times New Roman" w:cs="Times New Roman"/>
          <w:sz w:val="24"/>
          <w:szCs w:val="24"/>
        </w:rPr>
        <w:t>y</w:t>
      </w:r>
      <w:r w:rsidRPr="00BC3298">
        <w:rPr>
          <w:rFonts w:ascii="Times New Roman" w:hAnsi="Times New Roman" w:cs="Times New Roman"/>
          <w:sz w:val="24"/>
          <w:szCs w:val="24"/>
        </w:rPr>
        <w:t xml:space="preserve"> zawierać w swojej treści adnotację „mechanizm podzielonej płatności”. </w:t>
      </w:r>
    </w:p>
    <w:p w14:paraId="1486BCE3" w14:textId="77777777" w:rsidR="00D844D8" w:rsidRPr="00493FEE" w:rsidRDefault="00D844D8" w:rsidP="00D844D8">
      <w:pPr>
        <w:pStyle w:val="Akapitzlist"/>
        <w:numPr>
          <w:ilvl w:val="0"/>
          <w:numId w:val="6"/>
        </w:numPr>
        <w:jc w:val="both"/>
        <w:rPr>
          <w:rFonts w:ascii="Times New Roman" w:hAnsi="Times New Roman" w:cs="Times New Roman"/>
          <w:sz w:val="24"/>
          <w:szCs w:val="24"/>
        </w:rPr>
      </w:pPr>
      <w:r w:rsidRPr="00493FEE">
        <w:rPr>
          <w:rFonts w:ascii="Times New Roman" w:hAnsi="Times New Roman" w:cs="Times New Roman"/>
          <w:bCs/>
          <w:sz w:val="24"/>
          <w:szCs w:val="24"/>
          <w:lang w:bidi="pl-PL"/>
        </w:rPr>
        <w:t>Wykonawca oświadcza, że jest zarejestrowanym podatnikiem VAT czynnym na terytorium Rzeczpospolitej Polskiej oraz zobowiązuje się w trakcie trwania umowy do niezwłocznego poinformowania Zamawiającego o każdej zmianie dotyczącej statusu jako zarejestrowanego podatnika VAT czynnego na terytorium Rzeczpospolitej Polskiej. Wykonawca ponosi wobec Zamawiającego odpowiedzialność za wszelkie szkody oraz obciążenia nałożone na Zamawiającego przez organy podatkowe, wynikłe ze zmiany statusu Wykonawcy jako zarejestrowanego podatnika VAT czynnego.</w:t>
      </w:r>
    </w:p>
    <w:p w14:paraId="10F38895" w14:textId="2E5BD6FB" w:rsidR="00F37F28" w:rsidRPr="00493FEE" w:rsidRDefault="00D844D8" w:rsidP="00493FEE">
      <w:pPr>
        <w:pStyle w:val="Akapitzlist"/>
        <w:numPr>
          <w:ilvl w:val="0"/>
          <w:numId w:val="6"/>
        </w:numPr>
        <w:spacing w:after="0"/>
        <w:jc w:val="both"/>
        <w:rPr>
          <w:rFonts w:ascii="Times New Roman" w:hAnsi="Times New Roman" w:cs="Times New Roman"/>
          <w:sz w:val="24"/>
          <w:szCs w:val="24"/>
        </w:rPr>
      </w:pPr>
      <w:r w:rsidRPr="00493FEE">
        <w:rPr>
          <w:rFonts w:ascii="Times New Roman" w:hAnsi="Times New Roman" w:cs="Times New Roman"/>
          <w:sz w:val="24"/>
          <w:szCs w:val="24"/>
          <w:lang w:bidi="pl-PL"/>
        </w:rPr>
        <w:t xml:space="preserve">Wykonawca oświadcza, że rachunek bankowy o którym mowa w ust. 7 jest zawarty </w:t>
      </w:r>
      <w:r w:rsidRPr="00493FEE">
        <w:rPr>
          <w:rFonts w:ascii="Times New Roman" w:hAnsi="Times New Roman" w:cs="Times New Roman"/>
          <w:sz w:val="24"/>
          <w:szCs w:val="24"/>
          <w:lang w:bidi="pl-PL"/>
        </w:rPr>
        <w:br/>
        <w:t xml:space="preserve">w wykazie podmiotów zarejestrowanych jako podatnicy VAT prowadzonym w postaci elektronicznej przez Szefa Krajowej Administracji Skarbowej oraz zobowiązuje się w trakcie trwania Umowy do niezwłocznego poinformowania Zamawiającego o każdej zmianie dotyczącej statusu rachunku bankowego jako zawartego w wykazie podmiotów zarejestrowanych jako podatnicy VAT. Wykonawca ponosi wobec Zamawiającego </w:t>
      </w:r>
      <w:r w:rsidRPr="00493FEE">
        <w:rPr>
          <w:rFonts w:ascii="Times New Roman" w:hAnsi="Times New Roman" w:cs="Times New Roman"/>
          <w:sz w:val="24"/>
          <w:szCs w:val="24"/>
          <w:lang w:bidi="pl-PL"/>
        </w:rPr>
        <w:lastRenderedPageBreak/>
        <w:t xml:space="preserve">odpowiedzialność za wszelkie szkody oraz obciążenia nałożone na Zamawiającego przez organy podatkowe, wynikłe ze zmiany statusu rachunku bankowego jako zawartego </w:t>
      </w:r>
      <w:r w:rsidR="00493FEE">
        <w:rPr>
          <w:rFonts w:ascii="Times New Roman" w:hAnsi="Times New Roman" w:cs="Times New Roman"/>
          <w:sz w:val="24"/>
          <w:szCs w:val="24"/>
          <w:lang w:bidi="pl-PL"/>
        </w:rPr>
        <w:br/>
      </w:r>
      <w:r w:rsidRPr="00493FEE">
        <w:rPr>
          <w:rFonts w:ascii="Times New Roman" w:hAnsi="Times New Roman" w:cs="Times New Roman"/>
          <w:sz w:val="24"/>
          <w:szCs w:val="24"/>
          <w:lang w:bidi="pl-PL"/>
        </w:rPr>
        <w:t xml:space="preserve">w wykazie podmiotów zarejestrowanych jako podatnicy VAT. </w:t>
      </w:r>
    </w:p>
    <w:p w14:paraId="1BA11C21" w14:textId="01B93569" w:rsidR="005A2F03" w:rsidRPr="00F31D5F" w:rsidRDefault="005A2F03" w:rsidP="00493FEE">
      <w:pPr>
        <w:numPr>
          <w:ilvl w:val="0"/>
          <w:numId w:val="6"/>
        </w:numPr>
        <w:spacing w:after="0"/>
        <w:ind w:left="57" w:right="57"/>
        <w:contextualSpacing/>
        <w:jc w:val="both"/>
        <w:rPr>
          <w:rFonts w:ascii="Times New Roman" w:hAnsi="Times New Roman" w:cs="Times New Roman"/>
          <w:sz w:val="24"/>
          <w:szCs w:val="24"/>
        </w:rPr>
      </w:pPr>
      <w:r w:rsidRPr="00F31D5F">
        <w:rPr>
          <w:rFonts w:ascii="Times New Roman" w:hAnsi="Times New Roman" w:cs="Times New Roman"/>
          <w:sz w:val="24"/>
          <w:szCs w:val="24"/>
        </w:rPr>
        <w:t xml:space="preserve">W przypadku zatrudnienia podwykonawców, wypłata wynagrodzenia dla Wykonawcy nastąpi po zaspokojeniu przez Wykonawcę roszczeń podwykonawców z tytułu zrealizowanych przez Podwykonawcę (ów) </w:t>
      </w:r>
      <w:r w:rsidR="00B3445D" w:rsidRPr="00F31D5F">
        <w:rPr>
          <w:rFonts w:ascii="Times New Roman" w:hAnsi="Times New Roman" w:cs="Times New Roman"/>
          <w:sz w:val="24"/>
          <w:szCs w:val="24"/>
        </w:rPr>
        <w:t>usług</w:t>
      </w:r>
      <w:r w:rsidRPr="00F31D5F">
        <w:rPr>
          <w:rFonts w:ascii="Times New Roman" w:hAnsi="Times New Roman" w:cs="Times New Roman"/>
          <w:sz w:val="24"/>
          <w:szCs w:val="24"/>
        </w:rPr>
        <w:t>, których zakres jest zgodny z zakresem przedmiotu niniejszej umowy</w:t>
      </w:r>
      <w:r w:rsidR="006B3007" w:rsidRPr="00F31D5F">
        <w:rPr>
          <w:rFonts w:ascii="Times New Roman" w:hAnsi="Times New Roman" w:cs="Times New Roman"/>
          <w:sz w:val="24"/>
          <w:szCs w:val="24"/>
        </w:rPr>
        <w:t xml:space="preserve"> na podstawie zaakceptowanej przez Zamawiającego umowy o podwykonawstwo</w:t>
      </w:r>
      <w:r w:rsidRPr="00F31D5F">
        <w:rPr>
          <w:rFonts w:ascii="Times New Roman" w:hAnsi="Times New Roman" w:cs="Times New Roman"/>
          <w:sz w:val="24"/>
          <w:szCs w:val="24"/>
        </w:rPr>
        <w:t>.</w:t>
      </w:r>
    </w:p>
    <w:p w14:paraId="54042F2A" w14:textId="77777777" w:rsidR="0040165C" w:rsidRPr="00F31D5F" w:rsidRDefault="0040165C" w:rsidP="00F4299E">
      <w:pPr>
        <w:numPr>
          <w:ilvl w:val="0"/>
          <w:numId w:val="6"/>
        </w:numPr>
        <w:spacing w:after="0"/>
        <w:ind w:left="57" w:right="57"/>
        <w:contextualSpacing/>
        <w:jc w:val="both"/>
        <w:rPr>
          <w:rFonts w:ascii="Times New Roman" w:hAnsi="Times New Roman" w:cs="Times New Roman"/>
          <w:sz w:val="24"/>
          <w:szCs w:val="24"/>
        </w:rPr>
      </w:pPr>
      <w:r w:rsidRPr="00F31D5F">
        <w:rPr>
          <w:rFonts w:ascii="Times New Roman" w:hAnsi="Times New Roman" w:cs="Times New Roman"/>
          <w:sz w:val="24"/>
          <w:szCs w:val="24"/>
        </w:rPr>
        <w:t>Przed dokonaniem zapłaty za wykonane usługi, Wykonawca zobowiązuje się przedłożyć Zamawiającemu wraz z fakturą, o której mowa w ust. 1:</w:t>
      </w:r>
    </w:p>
    <w:p w14:paraId="3F924FED" w14:textId="7276064F" w:rsidR="0040165C" w:rsidRPr="00F31D5F" w:rsidRDefault="0040165C" w:rsidP="00F4299E">
      <w:pPr>
        <w:numPr>
          <w:ilvl w:val="0"/>
          <w:numId w:val="7"/>
        </w:numPr>
        <w:spacing w:after="0"/>
        <w:ind w:left="284" w:right="57" w:hanging="284"/>
        <w:contextualSpacing/>
        <w:jc w:val="both"/>
        <w:rPr>
          <w:rFonts w:ascii="Times New Roman" w:hAnsi="Times New Roman" w:cs="Times New Roman"/>
          <w:sz w:val="24"/>
          <w:szCs w:val="24"/>
        </w:rPr>
      </w:pPr>
      <w:r w:rsidRPr="00F31D5F">
        <w:rPr>
          <w:rFonts w:ascii="Times New Roman" w:hAnsi="Times New Roman" w:cs="Times New Roman"/>
          <w:sz w:val="24"/>
          <w:szCs w:val="24"/>
        </w:rPr>
        <w:t xml:space="preserve">pisemne oświadczenie </w:t>
      </w:r>
      <w:bookmarkStart w:id="3" w:name="_Hlk49431295"/>
      <w:r w:rsidRPr="00F31D5F">
        <w:rPr>
          <w:rFonts w:ascii="Times New Roman" w:hAnsi="Times New Roman" w:cs="Times New Roman"/>
          <w:sz w:val="24"/>
          <w:szCs w:val="24"/>
        </w:rPr>
        <w:t>podwykonawc</w:t>
      </w:r>
      <w:r w:rsidR="00BC6ADF" w:rsidRPr="00F31D5F">
        <w:rPr>
          <w:rFonts w:ascii="Times New Roman" w:hAnsi="Times New Roman" w:cs="Times New Roman"/>
          <w:sz w:val="24"/>
          <w:szCs w:val="24"/>
        </w:rPr>
        <w:t>y (</w:t>
      </w:r>
      <w:r w:rsidRPr="00F31D5F">
        <w:rPr>
          <w:rFonts w:ascii="Times New Roman" w:hAnsi="Times New Roman" w:cs="Times New Roman"/>
          <w:sz w:val="24"/>
          <w:szCs w:val="24"/>
        </w:rPr>
        <w:t>ów</w:t>
      </w:r>
      <w:r w:rsidR="00BC6ADF" w:rsidRPr="00F31D5F">
        <w:rPr>
          <w:rFonts w:ascii="Times New Roman" w:hAnsi="Times New Roman" w:cs="Times New Roman"/>
          <w:sz w:val="24"/>
          <w:szCs w:val="24"/>
        </w:rPr>
        <w:t>)</w:t>
      </w:r>
      <w:r w:rsidRPr="00F31D5F">
        <w:rPr>
          <w:rFonts w:ascii="Times New Roman" w:hAnsi="Times New Roman" w:cs="Times New Roman"/>
          <w:sz w:val="24"/>
          <w:szCs w:val="24"/>
        </w:rPr>
        <w:t xml:space="preserve"> </w:t>
      </w:r>
      <w:bookmarkEnd w:id="3"/>
      <w:r w:rsidRPr="00F31D5F">
        <w:rPr>
          <w:rFonts w:ascii="Times New Roman" w:hAnsi="Times New Roman" w:cs="Times New Roman"/>
          <w:sz w:val="24"/>
          <w:szCs w:val="24"/>
        </w:rPr>
        <w:t>o otrzymaniu przez nich wymaganego wynagrodzenia od Wykonawcy,</w:t>
      </w:r>
    </w:p>
    <w:p w14:paraId="6B10FFA0" w14:textId="2D56AEEB" w:rsidR="0040165C" w:rsidRPr="00F31D5F" w:rsidRDefault="0040165C" w:rsidP="00F4299E">
      <w:pPr>
        <w:numPr>
          <w:ilvl w:val="0"/>
          <w:numId w:val="7"/>
        </w:numPr>
        <w:spacing w:after="0"/>
        <w:ind w:left="284" w:right="57" w:hanging="284"/>
        <w:contextualSpacing/>
        <w:jc w:val="both"/>
        <w:rPr>
          <w:rFonts w:ascii="Times New Roman" w:hAnsi="Times New Roman" w:cs="Times New Roman"/>
          <w:sz w:val="24"/>
          <w:szCs w:val="24"/>
        </w:rPr>
      </w:pPr>
      <w:r w:rsidRPr="00F31D5F">
        <w:rPr>
          <w:rFonts w:ascii="Times New Roman" w:hAnsi="Times New Roman" w:cs="Times New Roman"/>
          <w:sz w:val="24"/>
          <w:szCs w:val="24"/>
        </w:rPr>
        <w:t xml:space="preserve">kopię faktury wystawionej dla Wykonawcy przez </w:t>
      </w:r>
      <w:r w:rsidR="00FE733D" w:rsidRPr="00F31D5F">
        <w:rPr>
          <w:rFonts w:ascii="Times New Roman" w:hAnsi="Times New Roman" w:cs="Times New Roman"/>
          <w:sz w:val="24"/>
          <w:szCs w:val="24"/>
        </w:rPr>
        <w:t>P</w:t>
      </w:r>
      <w:r w:rsidR="00BC6ADF" w:rsidRPr="00F31D5F">
        <w:rPr>
          <w:rFonts w:ascii="Times New Roman" w:hAnsi="Times New Roman" w:cs="Times New Roman"/>
          <w:sz w:val="24"/>
          <w:szCs w:val="24"/>
        </w:rPr>
        <w:t>odwykonaw</w:t>
      </w:r>
      <w:r w:rsidR="006F0B1C" w:rsidRPr="00F31D5F">
        <w:rPr>
          <w:rFonts w:ascii="Times New Roman" w:hAnsi="Times New Roman" w:cs="Times New Roman"/>
          <w:sz w:val="24"/>
          <w:szCs w:val="24"/>
        </w:rPr>
        <w:t>cę</w:t>
      </w:r>
      <w:r w:rsidR="00BC6ADF" w:rsidRPr="00F31D5F">
        <w:rPr>
          <w:rFonts w:ascii="Times New Roman" w:hAnsi="Times New Roman" w:cs="Times New Roman"/>
          <w:sz w:val="24"/>
          <w:szCs w:val="24"/>
        </w:rPr>
        <w:t xml:space="preserve"> (ów) </w:t>
      </w:r>
      <w:r w:rsidRPr="00F31D5F">
        <w:rPr>
          <w:rFonts w:ascii="Times New Roman" w:hAnsi="Times New Roman" w:cs="Times New Roman"/>
          <w:sz w:val="24"/>
          <w:szCs w:val="24"/>
        </w:rPr>
        <w:t xml:space="preserve">za wykonane przez nich usługi, o których mowa w ust. </w:t>
      </w:r>
      <w:r w:rsidR="00BA20F7" w:rsidRPr="00F31D5F">
        <w:rPr>
          <w:rFonts w:ascii="Times New Roman" w:hAnsi="Times New Roman" w:cs="Times New Roman"/>
          <w:sz w:val="24"/>
          <w:szCs w:val="24"/>
        </w:rPr>
        <w:t>1</w:t>
      </w:r>
      <w:r w:rsidR="001E3CF7" w:rsidRPr="00F31D5F">
        <w:rPr>
          <w:rFonts w:ascii="Times New Roman" w:hAnsi="Times New Roman" w:cs="Times New Roman"/>
          <w:sz w:val="24"/>
          <w:szCs w:val="24"/>
        </w:rPr>
        <w:t>4</w:t>
      </w:r>
      <w:r w:rsidRPr="00F31D5F">
        <w:rPr>
          <w:rFonts w:ascii="Times New Roman" w:hAnsi="Times New Roman" w:cs="Times New Roman"/>
          <w:sz w:val="24"/>
          <w:szCs w:val="24"/>
        </w:rPr>
        <w:t>, łącznie z kopią przelewu bankowego potwierdzoną przez Wykonawcę za zgodność z oryginałem</w:t>
      </w:r>
      <w:r w:rsidR="006F0B1C" w:rsidRPr="00F31D5F">
        <w:rPr>
          <w:rFonts w:ascii="Times New Roman" w:hAnsi="Times New Roman" w:cs="Times New Roman"/>
          <w:sz w:val="24"/>
          <w:szCs w:val="24"/>
        </w:rPr>
        <w:t>,</w:t>
      </w:r>
    </w:p>
    <w:p w14:paraId="57001AF2" w14:textId="48834B33" w:rsidR="006B3007" w:rsidRPr="00F31D5F" w:rsidRDefault="006B3007" w:rsidP="00F4299E">
      <w:pPr>
        <w:numPr>
          <w:ilvl w:val="0"/>
          <w:numId w:val="7"/>
        </w:numPr>
        <w:spacing w:after="0"/>
        <w:ind w:left="284" w:right="57" w:hanging="284"/>
        <w:contextualSpacing/>
        <w:jc w:val="both"/>
        <w:rPr>
          <w:rFonts w:ascii="Times New Roman" w:hAnsi="Times New Roman" w:cs="Times New Roman"/>
          <w:sz w:val="24"/>
          <w:szCs w:val="24"/>
        </w:rPr>
      </w:pPr>
      <w:r w:rsidRPr="00F31D5F">
        <w:rPr>
          <w:rFonts w:ascii="Times New Roman" w:hAnsi="Times New Roman" w:cs="Times New Roman"/>
          <w:sz w:val="24"/>
          <w:szCs w:val="24"/>
        </w:rPr>
        <w:t>w przypadku wykonania przedmiotu umowy bez udziału podwykonawcy (ów) – oświadczenie potwierdzające ten fakt.</w:t>
      </w:r>
    </w:p>
    <w:p w14:paraId="1AC5518A" w14:textId="2090E30D" w:rsidR="00176579" w:rsidRPr="00F31D5F" w:rsidRDefault="0040165C" w:rsidP="00BC3298">
      <w:pPr>
        <w:spacing w:before="240" w:after="0"/>
        <w:ind w:left="57" w:right="57"/>
        <w:jc w:val="center"/>
        <w:rPr>
          <w:rFonts w:ascii="Times New Roman" w:hAnsi="Times New Roman" w:cs="Times New Roman"/>
          <w:b/>
          <w:sz w:val="24"/>
          <w:szCs w:val="24"/>
        </w:rPr>
      </w:pPr>
      <w:r w:rsidRPr="00F31D5F">
        <w:rPr>
          <w:rFonts w:ascii="Times New Roman" w:hAnsi="Times New Roman" w:cs="Times New Roman"/>
          <w:b/>
          <w:sz w:val="24"/>
          <w:szCs w:val="24"/>
        </w:rPr>
        <w:t xml:space="preserve">§ </w:t>
      </w:r>
      <w:r w:rsidR="00F82F25" w:rsidRPr="00F31D5F">
        <w:rPr>
          <w:rFonts w:ascii="Times New Roman" w:hAnsi="Times New Roman" w:cs="Times New Roman"/>
          <w:b/>
          <w:sz w:val="24"/>
          <w:szCs w:val="24"/>
        </w:rPr>
        <w:t>5</w:t>
      </w:r>
    </w:p>
    <w:p w14:paraId="7EB49151" w14:textId="77777777" w:rsidR="0040165C" w:rsidRPr="00F31D5F" w:rsidRDefault="0040165C" w:rsidP="00F4299E">
      <w:pPr>
        <w:spacing w:after="0"/>
        <w:ind w:left="57" w:right="57"/>
        <w:jc w:val="center"/>
        <w:rPr>
          <w:rFonts w:ascii="Times New Roman" w:hAnsi="Times New Roman" w:cs="Times New Roman"/>
          <w:b/>
          <w:sz w:val="24"/>
          <w:szCs w:val="24"/>
        </w:rPr>
      </w:pPr>
      <w:r w:rsidRPr="00F31D5F">
        <w:rPr>
          <w:rFonts w:ascii="Times New Roman" w:hAnsi="Times New Roman" w:cs="Times New Roman"/>
          <w:b/>
          <w:sz w:val="24"/>
          <w:szCs w:val="24"/>
        </w:rPr>
        <w:t>Okres wykonywania umowy</w:t>
      </w:r>
    </w:p>
    <w:p w14:paraId="7037C649" w14:textId="7E2CFA55" w:rsidR="0040165C" w:rsidRPr="00F31D5F" w:rsidRDefault="0040165C" w:rsidP="00F4299E">
      <w:pPr>
        <w:numPr>
          <w:ilvl w:val="0"/>
          <w:numId w:val="8"/>
        </w:numPr>
        <w:spacing w:after="0"/>
        <w:ind w:left="57" w:right="57"/>
        <w:contextualSpacing/>
        <w:jc w:val="both"/>
        <w:rPr>
          <w:rFonts w:ascii="Times New Roman" w:hAnsi="Times New Roman" w:cs="Times New Roman"/>
          <w:sz w:val="24"/>
          <w:szCs w:val="24"/>
        </w:rPr>
      </w:pPr>
      <w:r w:rsidRPr="00F31D5F">
        <w:rPr>
          <w:rFonts w:ascii="Times New Roman" w:hAnsi="Times New Roman" w:cs="Times New Roman"/>
          <w:sz w:val="24"/>
          <w:szCs w:val="24"/>
        </w:rPr>
        <w:t xml:space="preserve">Termin rozpoczęcia </w:t>
      </w:r>
      <w:r w:rsidR="0055556E">
        <w:rPr>
          <w:rFonts w:ascii="Times New Roman" w:hAnsi="Times New Roman" w:cs="Times New Roman"/>
          <w:sz w:val="24"/>
          <w:szCs w:val="24"/>
        </w:rPr>
        <w:t xml:space="preserve">realizacji </w:t>
      </w:r>
      <w:r w:rsidRPr="00F31D5F">
        <w:rPr>
          <w:rFonts w:ascii="Times New Roman" w:hAnsi="Times New Roman" w:cs="Times New Roman"/>
          <w:sz w:val="24"/>
          <w:szCs w:val="24"/>
        </w:rPr>
        <w:t xml:space="preserve">usługi ustala się od dnia </w:t>
      </w:r>
      <w:r w:rsidR="0055556E">
        <w:rPr>
          <w:rFonts w:ascii="Times New Roman" w:hAnsi="Times New Roman" w:cs="Times New Roman"/>
          <w:sz w:val="24"/>
          <w:szCs w:val="24"/>
        </w:rPr>
        <w:t>zawarcia</w:t>
      </w:r>
      <w:r w:rsidR="0055556E" w:rsidRPr="00F31D5F">
        <w:rPr>
          <w:rFonts w:ascii="Times New Roman" w:hAnsi="Times New Roman" w:cs="Times New Roman"/>
          <w:sz w:val="24"/>
          <w:szCs w:val="24"/>
        </w:rPr>
        <w:t xml:space="preserve"> </w:t>
      </w:r>
      <w:r w:rsidRPr="00F31D5F">
        <w:rPr>
          <w:rFonts w:ascii="Times New Roman" w:hAnsi="Times New Roman" w:cs="Times New Roman"/>
          <w:sz w:val="24"/>
          <w:szCs w:val="24"/>
        </w:rPr>
        <w:t xml:space="preserve">umowy. </w:t>
      </w:r>
    </w:p>
    <w:p w14:paraId="26BED415" w14:textId="00B58BA5" w:rsidR="0040165C" w:rsidRPr="00F31D5F" w:rsidRDefault="0040165C" w:rsidP="00F4299E">
      <w:pPr>
        <w:numPr>
          <w:ilvl w:val="0"/>
          <w:numId w:val="8"/>
        </w:numPr>
        <w:spacing w:after="0"/>
        <w:ind w:left="57" w:right="57"/>
        <w:contextualSpacing/>
        <w:jc w:val="both"/>
        <w:rPr>
          <w:rFonts w:ascii="Times New Roman" w:hAnsi="Times New Roman" w:cs="Times New Roman"/>
          <w:sz w:val="24"/>
          <w:szCs w:val="24"/>
        </w:rPr>
      </w:pPr>
      <w:r w:rsidRPr="00F31D5F">
        <w:rPr>
          <w:rFonts w:ascii="Times New Roman" w:hAnsi="Times New Roman" w:cs="Times New Roman"/>
          <w:sz w:val="24"/>
          <w:szCs w:val="24"/>
        </w:rPr>
        <w:t xml:space="preserve">Termin zakończenia </w:t>
      </w:r>
      <w:r w:rsidR="0055556E">
        <w:rPr>
          <w:rFonts w:ascii="Times New Roman" w:hAnsi="Times New Roman" w:cs="Times New Roman"/>
          <w:sz w:val="24"/>
          <w:szCs w:val="24"/>
        </w:rPr>
        <w:t xml:space="preserve">realizacji </w:t>
      </w:r>
      <w:r w:rsidRPr="00F31D5F">
        <w:rPr>
          <w:rFonts w:ascii="Times New Roman" w:hAnsi="Times New Roman" w:cs="Times New Roman"/>
          <w:sz w:val="24"/>
          <w:szCs w:val="24"/>
        </w:rPr>
        <w:t>usługi ustala się na dzień 15-04-20</w:t>
      </w:r>
      <w:r w:rsidR="00AA2D49" w:rsidRPr="00F31D5F">
        <w:rPr>
          <w:rFonts w:ascii="Times New Roman" w:hAnsi="Times New Roman" w:cs="Times New Roman"/>
          <w:sz w:val="24"/>
          <w:szCs w:val="24"/>
        </w:rPr>
        <w:t>2</w:t>
      </w:r>
      <w:r w:rsidR="00E75DB6">
        <w:rPr>
          <w:rFonts w:ascii="Times New Roman" w:hAnsi="Times New Roman" w:cs="Times New Roman"/>
          <w:sz w:val="24"/>
          <w:szCs w:val="24"/>
        </w:rPr>
        <w:t>6</w:t>
      </w:r>
      <w:r w:rsidR="00104AD4" w:rsidRPr="00F31D5F">
        <w:rPr>
          <w:rFonts w:ascii="Times New Roman" w:hAnsi="Times New Roman" w:cs="Times New Roman"/>
          <w:sz w:val="24"/>
          <w:szCs w:val="24"/>
        </w:rPr>
        <w:t xml:space="preserve"> </w:t>
      </w:r>
      <w:r w:rsidRPr="00F31D5F">
        <w:rPr>
          <w:rFonts w:ascii="Times New Roman" w:hAnsi="Times New Roman" w:cs="Times New Roman"/>
          <w:sz w:val="24"/>
          <w:szCs w:val="24"/>
        </w:rPr>
        <w:t xml:space="preserve">r. </w:t>
      </w:r>
    </w:p>
    <w:p w14:paraId="510AC811" w14:textId="77777777" w:rsidR="00BC3298" w:rsidRDefault="0040165C" w:rsidP="00BC3298">
      <w:pPr>
        <w:numPr>
          <w:ilvl w:val="0"/>
          <w:numId w:val="8"/>
        </w:numPr>
        <w:spacing w:after="0"/>
        <w:ind w:left="57" w:right="57"/>
        <w:contextualSpacing/>
        <w:jc w:val="both"/>
        <w:rPr>
          <w:rFonts w:ascii="Times New Roman" w:hAnsi="Times New Roman" w:cs="Times New Roman"/>
          <w:sz w:val="24"/>
          <w:szCs w:val="24"/>
        </w:rPr>
      </w:pPr>
      <w:r w:rsidRPr="00F31D5F">
        <w:rPr>
          <w:rFonts w:ascii="Times New Roman" w:hAnsi="Times New Roman" w:cs="Times New Roman"/>
          <w:sz w:val="24"/>
          <w:szCs w:val="24"/>
        </w:rPr>
        <w:t xml:space="preserve">W zależności od warunków atmosferycznych termin zakończenia usługi może ulec przedłużeniu, co zostanie ustalone aneksem do umowy. </w:t>
      </w:r>
    </w:p>
    <w:p w14:paraId="171793E3" w14:textId="569FF1C4" w:rsidR="00D00522" w:rsidRPr="00BC3298" w:rsidRDefault="00B4671B" w:rsidP="00BC3298">
      <w:pPr>
        <w:numPr>
          <w:ilvl w:val="0"/>
          <w:numId w:val="8"/>
        </w:numPr>
        <w:spacing w:after="0"/>
        <w:ind w:left="57" w:right="57"/>
        <w:contextualSpacing/>
        <w:jc w:val="both"/>
        <w:rPr>
          <w:rFonts w:ascii="Times New Roman" w:hAnsi="Times New Roman" w:cs="Times New Roman"/>
          <w:sz w:val="24"/>
          <w:szCs w:val="24"/>
        </w:rPr>
      </w:pPr>
      <w:r w:rsidRPr="00BC3298">
        <w:rPr>
          <w:rFonts w:ascii="Times New Roman" w:hAnsi="Times New Roman" w:cs="Times New Roman"/>
          <w:sz w:val="24"/>
          <w:szCs w:val="24"/>
          <w:lang w:eastAsia="ar-SA"/>
        </w:rPr>
        <w:t>Zwiększenie zakresu przedmiotu umowy</w:t>
      </w:r>
      <w:r w:rsidR="00E27D70" w:rsidRPr="00BC3298">
        <w:rPr>
          <w:rFonts w:ascii="Times New Roman" w:hAnsi="Times New Roman" w:cs="Times New Roman"/>
          <w:sz w:val="24"/>
          <w:szCs w:val="24"/>
          <w:lang w:eastAsia="ar-SA"/>
        </w:rPr>
        <w:t xml:space="preserve"> (określonego w § 1)</w:t>
      </w:r>
      <w:r w:rsidR="00D00522" w:rsidRPr="00BC3298">
        <w:rPr>
          <w:rFonts w:ascii="Times New Roman" w:hAnsi="Times New Roman" w:cs="Times New Roman"/>
          <w:sz w:val="24"/>
          <w:szCs w:val="24"/>
          <w:lang w:eastAsia="ar-SA"/>
        </w:rPr>
        <w:t>,</w:t>
      </w:r>
      <w:r w:rsidRPr="00BC3298">
        <w:rPr>
          <w:rFonts w:ascii="Times New Roman" w:hAnsi="Times New Roman" w:cs="Times New Roman"/>
          <w:sz w:val="24"/>
          <w:szCs w:val="24"/>
          <w:lang w:eastAsia="ar-SA"/>
        </w:rPr>
        <w:t xml:space="preserve"> </w:t>
      </w:r>
      <w:r w:rsidR="00E27D70" w:rsidRPr="00BC3298">
        <w:rPr>
          <w:rFonts w:ascii="Times New Roman" w:hAnsi="Times New Roman" w:cs="Times New Roman"/>
          <w:sz w:val="24"/>
          <w:szCs w:val="24"/>
          <w:lang w:eastAsia="ar-SA"/>
        </w:rPr>
        <w:t xml:space="preserve">z uwagi na okoliczności określone w § 12 ust. </w:t>
      </w:r>
      <w:r w:rsidR="00166096" w:rsidRPr="00BC3298">
        <w:rPr>
          <w:rFonts w:ascii="Times New Roman" w:hAnsi="Times New Roman" w:cs="Times New Roman"/>
          <w:sz w:val="24"/>
          <w:szCs w:val="24"/>
          <w:lang w:eastAsia="ar-SA"/>
        </w:rPr>
        <w:t>2</w:t>
      </w:r>
      <w:r w:rsidR="00E27D70" w:rsidRPr="00BC3298">
        <w:rPr>
          <w:rFonts w:ascii="Times New Roman" w:hAnsi="Times New Roman" w:cs="Times New Roman"/>
          <w:sz w:val="24"/>
          <w:szCs w:val="24"/>
          <w:lang w:eastAsia="ar-SA"/>
        </w:rPr>
        <w:t xml:space="preserve"> pkt. 1,</w:t>
      </w:r>
      <w:r w:rsidR="00D00522" w:rsidRPr="00BC3298">
        <w:rPr>
          <w:rFonts w:ascii="Times New Roman" w:hAnsi="Times New Roman" w:cs="Times New Roman"/>
          <w:sz w:val="24"/>
          <w:szCs w:val="24"/>
          <w:lang w:eastAsia="ar-SA"/>
        </w:rPr>
        <w:t xml:space="preserve"> </w:t>
      </w:r>
      <w:r w:rsidR="00E27D70" w:rsidRPr="00BC3298">
        <w:rPr>
          <w:rFonts w:ascii="Times New Roman" w:hAnsi="Times New Roman" w:cs="Times New Roman"/>
          <w:sz w:val="24"/>
          <w:szCs w:val="24"/>
          <w:lang w:eastAsia="ar-SA"/>
        </w:rPr>
        <w:t>do</w:t>
      </w:r>
      <w:r w:rsidR="00D00522" w:rsidRPr="00BC3298">
        <w:rPr>
          <w:rFonts w:ascii="Times New Roman" w:hAnsi="Times New Roman" w:cs="Times New Roman"/>
          <w:sz w:val="24"/>
          <w:szCs w:val="24"/>
          <w:lang w:eastAsia="ar-SA"/>
        </w:rPr>
        <w:t xml:space="preserve"> </w:t>
      </w:r>
      <w:r w:rsidR="007472CD" w:rsidRPr="00BC3298">
        <w:rPr>
          <w:rFonts w:ascii="Times New Roman" w:hAnsi="Times New Roman" w:cs="Times New Roman"/>
          <w:sz w:val="24"/>
          <w:szCs w:val="24"/>
          <w:lang w:eastAsia="ar-SA"/>
        </w:rPr>
        <w:t>1</w:t>
      </w:r>
      <w:r w:rsidRPr="00BC3298">
        <w:rPr>
          <w:rFonts w:ascii="Times New Roman" w:hAnsi="Times New Roman" w:cs="Times New Roman"/>
          <w:sz w:val="24"/>
          <w:szCs w:val="24"/>
          <w:lang w:eastAsia="ar-SA"/>
        </w:rPr>
        <w:t xml:space="preserve">0 %, może nastąpić na podstawie stosownego aneksu do niniejszej umowy i zgodnie z cenami jednostkowymi podanymi w ofercie Wykonawcy z dnia </w:t>
      </w:r>
      <w:r w:rsidR="007472CD" w:rsidRPr="00BC3298">
        <w:rPr>
          <w:rFonts w:ascii="Times New Roman" w:hAnsi="Times New Roman" w:cs="Times New Roman"/>
          <w:sz w:val="24"/>
          <w:szCs w:val="24"/>
          <w:lang w:eastAsia="ar-SA"/>
        </w:rPr>
        <w:t>………………</w:t>
      </w:r>
      <w:r w:rsidR="00176579" w:rsidRPr="00BC3298">
        <w:rPr>
          <w:rFonts w:ascii="Times New Roman" w:hAnsi="Times New Roman" w:cs="Times New Roman"/>
          <w:sz w:val="24"/>
          <w:szCs w:val="24"/>
          <w:lang w:eastAsia="ar-SA"/>
        </w:rPr>
        <w:t>….</w:t>
      </w:r>
      <w:r w:rsidRPr="00BC3298">
        <w:rPr>
          <w:rFonts w:ascii="Times New Roman" w:hAnsi="Times New Roman" w:cs="Times New Roman"/>
          <w:sz w:val="24"/>
          <w:szCs w:val="24"/>
          <w:lang w:eastAsia="ar-SA"/>
        </w:rPr>
        <w:t xml:space="preserve"> r.</w:t>
      </w:r>
      <w:r w:rsidR="00D00522" w:rsidRPr="00BC3298">
        <w:rPr>
          <w:rFonts w:ascii="Times New Roman" w:hAnsi="Times New Roman" w:cs="Times New Roman"/>
          <w:sz w:val="24"/>
          <w:szCs w:val="24"/>
          <w:lang w:eastAsia="ar-SA"/>
        </w:rPr>
        <w:t xml:space="preserve">, z tym </w:t>
      </w:r>
      <w:r w:rsidR="00BC3298" w:rsidRPr="00BC3298">
        <w:rPr>
          <w:rFonts w:ascii="Times New Roman" w:hAnsi="Times New Roman" w:cs="Times New Roman"/>
          <w:sz w:val="24"/>
          <w:szCs w:val="24"/>
          <w:lang w:eastAsia="ar-SA"/>
        </w:rPr>
        <w:t>zastrzeżeniem,</w:t>
      </w:r>
      <w:r w:rsidR="00D00522" w:rsidRPr="00BC3298">
        <w:rPr>
          <w:rFonts w:ascii="Times New Roman" w:hAnsi="Times New Roman" w:cs="Times New Roman"/>
          <w:sz w:val="24"/>
          <w:szCs w:val="24"/>
          <w:lang w:eastAsia="ar-SA"/>
        </w:rPr>
        <w:t xml:space="preserve"> że zgodnie z art. 455 ust. 2 Pzp </w:t>
      </w:r>
      <w:r w:rsidR="00D00522" w:rsidRPr="00BC3298">
        <w:rPr>
          <w:rFonts w:ascii="Times New Roman" w:hAnsi="Times New Roman" w:cs="Times New Roman"/>
          <w:sz w:val="24"/>
          <w:szCs w:val="24"/>
        </w:rPr>
        <w:t>wartość tej zmiany nie może przekroczyć 10% wartości wynagrodzenia, o którym mowa w § 3</w:t>
      </w:r>
      <w:r w:rsidR="00E27D70" w:rsidRPr="00BC3298">
        <w:rPr>
          <w:rFonts w:ascii="Times New Roman" w:hAnsi="Times New Roman" w:cs="Times New Roman"/>
          <w:sz w:val="24"/>
          <w:szCs w:val="24"/>
        </w:rPr>
        <w:t xml:space="preserve"> ust. 1.</w:t>
      </w:r>
    </w:p>
    <w:p w14:paraId="5351AFE9" w14:textId="281321DF" w:rsidR="00B4671B" w:rsidRPr="007472CD" w:rsidRDefault="00A46744" w:rsidP="00B4671B">
      <w:pPr>
        <w:numPr>
          <w:ilvl w:val="0"/>
          <w:numId w:val="8"/>
        </w:numPr>
        <w:spacing w:after="0"/>
        <w:ind w:left="57" w:right="57"/>
        <w:contextualSpacing/>
        <w:jc w:val="both"/>
        <w:rPr>
          <w:rFonts w:ascii="Times New Roman" w:hAnsi="Times New Roman" w:cs="Times New Roman"/>
          <w:sz w:val="24"/>
          <w:szCs w:val="24"/>
        </w:rPr>
      </w:pPr>
      <w:r w:rsidRPr="007472CD">
        <w:rPr>
          <w:rFonts w:ascii="Times New Roman" w:hAnsi="Times New Roman" w:cs="Times New Roman"/>
          <w:sz w:val="24"/>
          <w:szCs w:val="24"/>
        </w:rPr>
        <w:t xml:space="preserve">Strony zgodnie ustalają, że niniejsza umowa ulega rozwiązaniu przed upływem terminu </w:t>
      </w:r>
      <w:r w:rsidR="0051270E">
        <w:rPr>
          <w:rFonts w:ascii="Times New Roman" w:hAnsi="Times New Roman" w:cs="Times New Roman"/>
          <w:sz w:val="24"/>
          <w:szCs w:val="24"/>
        </w:rPr>
        <w:br/>
      </w:r>
      <w:r w:rsidRPr="007472CD">
        <w:rPr>
          <w:rFonts w:ascii="Times New Roman" w:hAnsi="Times New Roman" w:cs="Times New Roman"/>
          <w:sz w:val="24"/>
          <w:szCs w:val="24"/>
        </w:rPr>
        <w:t>o którym mowa w ust. 2 w przypadku zrealizowania przed tym terminem przedmiotu umowy o wartości stanowiącej kwotę wynagrodzenia ustalonego w § 3 ust. 1, bez obowiązku składania oświadczeń stron w tym zakresie</w:t>
      </w:r>
      <w:r w:rsidR="0055556E">
        <w:rPr>
          <w:rFonts w:ascii="Times New Roman" w:hAnsi="Times New Roman" w:cs="Times New Roman"/>
          <w:sz w:val="24"/>
          <w:szCs w:val="24"/>
        </w:rPr>
        <w:t xml:space="preserve"> z zastrzeżeniem, że postanowienia regulujące kary umowne oraz właściwość rzeczową sądów (§ 16 ust. 5 Umowy) pozostają w mocy do czasu ostatecznego rozliczenia zobowiązań wynikających z niniejszej umowy. </w:t>
      </w:r>
    </w:p>
    <w:p w14:paraId="75B9516F" w14:textId="77777777" w:rsidR="00D77529" w:rsidRDefault="00D77529" w:rsidP="00493FEE">
      <w:pPr>
        <w:spacing w:after="0"/>
        <w:ind w:left="57" w:right="57"/>
        <w:rPr>
          <w:rFonts w:ascii="Times New Roman" w:hAnsi="Times New Roman" w:cs="Times New Roman"/>
          <w:b/>
          <w:sz w:val="24"/>
          <w:szCs w:val="24"/>
        </w:rPr>
      </w:pPr>
    </w:p>
    <w:p w14:paraId="6A075867" w14:textId="561EC6B1" w:rsidR="00C47B06" w:rsidRDefault="0040165C" w:rsidP="0051270E">
      <w:pPr>
        <w:spacing w:after="0"/>
        <w:ind w:left="57" w:right="57"/>
        <w:jc w:val="center"/>
        <w:rPr>
          <w:rFonts w:ascii="Times New Roman" w:hAnsi="Times New Roman" w:cs="Times New Roman"/>
          <w:b/>
          <w:sz w:val="24"/>
          <w:szCs w:val="24"/>
        </w:rPr>
      </w:pPr>
      <w:r w:rsidRPr="00F31D5F">
        <w:rPr>
          <w:rFonts w:ascii="Times New Roman" w:hAnsi="Times New Roman" w:cs="Times New Roman"/>
          <w:b/>
          <w:sz w:val="24"/>
          <w:szCs w:val="24"/>
        </w:rPr>
        <w:t xml:space="preserve">§ </w:t>
      </w:r>
      <w:r w:rsidR="00F82F25" w:rsidRPr="00F31D5F">
        <w:rPr>
          <w:rFonts w:ascii="Times New Roman" w:hAnsi="Times New Roman" w:cs="Times New Roman"/>
          <w:b/>
          <w:sz w:val="24"/>
          <w:szCs w:val="24"/>
        </w:rPr>
        <w:t>6</w:t>
      </w:r>
      <w:r w:rsidRPr="00F31D5F">
        <w:rPr>
          <w:rFonts w:ascii="Times New Roman" w:hAnsi="Times New Roman" w:cs="Times New Roman"/>
          <w:b/>
          <w:sz w:val="24"/>
          <w:szCs w:val="24"/>
        </w:rPr>
        <w:t xml:space="preserve"> </w:t>
      </w:r>
    </w:p>
    <w:p w14:paraId="2D06D2D2" w14:textId="79D27EE7" w:rsidR="0051270E" w:rsidRPr="007472CD" w:rsidRDefault="00C47B06" w:rsidP="0051270E">
      <w:pPr>
        <w:spacing w:after="0"/>
        <w:ind w:left="57" w:right="57"/>
        <w:jc w:val="center"/>
        <w:rPr>
          <w:rFonts w:ascii="Times New Roman" w:hAnsi="Times New Roman" w:cs="Times New Roman"/>
          <w:b/>
          <w:sz w:val="24"/>
          <w:szCs w:val="24"/>
        </w:rPr>
      </w:pPr>
      <w:r w:rsidRPr="007472CD">
        <w:rPr>
          <w:rFonts w:ascii="Times New Roman" w:hAnsi="Times New Roman" w:cs="Times New Roman"/>
          <w:b/>
          <w:sz w:val="24"/>
          <w:szCs w:val="24"/>
        </w:rPr>
        <w:t>Przedstawiciele Stron i komunikacja</w:t>
      </w:r>
    </w:p>
    <w:p w14:paraId="6F79838A" w14:textId="444A24FE" w:rsidR="0040165C" w:rsidRPr="0051270E" w:rsidRDefault="0040165C" w:rsidP="00F4299E">
      <w:pPr>
        <w:numPr>
          <w:ilvl w:val="0"/>
          <w:numId w:val="9"/>
        </w:numPr>
        <w:spacing w:after="0"/>
        <w:ind w:left="57" w:right="57"/>
        <w:contextualSpacing/>
        <w:jc w:val="both"/>
        <w:rPr>
          <w:rFonts w:ascii="Times New Roman" w:hAnsi="Times New Roman" w:cs="Times New Roman"/>
          <w:sz w:val="24"/>
          <w:szCs w:val="24"/>
        </w:rPr>
      </w:pPr>
      <w:r w:rsidRPr="0051270E">
        <w:rPr>
          <w:rFonts w:ascii="Times New Roman" w:hAnsi="Times New Roman" w:cs="Times New Roman"/>
          <w:sz w:val="24"/>
          <w:szCs w:val="24"/>
        </w:rPr>
        <w:t>Do koordynowania robót oraz do kontaktowania się z Zamawiającym, Wykonawca wyznacza : …………………………………………...tel. ………………</w:t>
      </w:r>
      <w:r w:rsidR="00C47B06" w:rsidRPr="0051270E">
        <w:rPr>
          <w:rFonts w:ascii="Times New Roman" w:hAnsi="Times New Roman" w:cs="Times New Roman"/>
          <w:sz w:val="24"/>
          <w:szCs w:val="24"/>
        </w:rPr>
        <w:t xml:space="preserve"> e-mail …………</w:t>
      </w:r>
      <w:r w:rsidR="007472CD" w:rsidRPr="0051270E">
        <w:rPr>
          <w:rFonts w:ascii="Times New Roman" w:hAnsi="Times New Roman" w:cs="Times New Roman"/>
          <w:sz w:val="24"/>
          <w:szCs w:val="24"/>
        </w:rPr>
        <w:t>……</w:t>
      </w:r>
      <w:r w:rsidR="0051270E">
        <w:rPr>
          <w:rFonts w:ascii="Times New Roman" w:hAnsi="Times New Roman" w:cs="Times New Roman"/>
          <w:sz w:val="24"/>
          <w:szCs w:val="24"/>
        </w:rPr>
        <w:t>..</w:t>
      </w:r>
      <w:r w:rsidR="007472CD" w:rsidRPr="0051270E">
        <w:rPr>
          <w:rFonts w:ascii="Times New Roman" w:hAnsi="Times New Roman" w:cs="Times New Roman"/>
          <w:sz w:val="24"/>
          <w:szCs w:val="24"/>
        </w:rPr>
        <w:t>…</w:t>
      </w:r>
      <w:r w:rsidR="00C47B06" w:rsidRPr="0051270E">
        <w:rPr>
          <w:rFonts w:ascii="Times New Roman" w:hAnsi="Times New Roman" w:cs="Times New Roman"/>
          <w:sz w:val="24"/>
          <w:szCs w:val="24"/>
        </w:rPr>
        <w:t>…</w:t>
      </w:r>
    </w:p>
    <w:p w14:paraId="23B8353A" w14:textId="439A7EC0" w:rsidR="0040165C" w:rsidRPr="0051270E" w:rsidRDefault="0040165C" w:rsidP="00F4299E">
      <w:pPr>
        <w:numPr>
          <w:ilvl w:val="0"/>
          <w:numId w:val="9"/>
        </w:numPr>
        <w:spacing w:after="0"/>
        <w:ind w:left="57" w:right="57"/>
        <w:contextualSpacing/>
        <w:jc w:val="both"/>
        <w:rPr>
          <w:rFonts w:ascii="Times New Roman" w:hAnsi="Times New Roman" w:cs="Times New Roman"/>
          <w:sz w:val="24"/>
          <w:szCs w:val="24"/>
        </w:rPr>
      </w:pPr>
      <w:r w:rsidRPr="0051270E">
        <w:rPr>
          <w:rFonts w:ascii="Times New Roman" w:hAnsi="Times New Roman" w:cs="Times New Roman"/>
          <w:sz w:val="24"/>
          <w:szCs w:val="24"/>
        </w:rPr>
        <w:t xml:space="preserve">Do koordynowania i rozliczania wykonanych robót Zamawiający wyznacza …………………………….……………, tel. </w:t>
      </w:r>
      <w:r w:rsidR="00C47B06" w:rsidRPr="0051270E">
        <w:rPr>
          <w:rFonts w:ascii="Times New Roman" w:hAnsi="Times New Roman" w:cs="Times New Roman"/>
          <w:sz w:val="24"/>
          <w:szCs w:val="24"/>
        </w:rPr>
        <w:t>……………….</w:t>
      </w:r>
      <w:r w:rsidRPr="0051270E">
        <w:rPr>
          <w:rFonts w:ascii="Times New Roman" w:hAnsi="Times New Roman" w:cs="Times New Roman"/>
          <w:sz w:val="24"/>
          <w:szCs w:val="24"/>
        </w:rPr>
        <w:t xml:space="preserve"> </w:t>
      </w:r>
      <w:r w:rsidR="00C47B06" w:rsidRPr="0051270E">
        <w:rPr>
          <w:rFonts w:ascii="Times New Roman" w:hAnsi="Times New Roman" w:cs="Times New Roman"/>
          <w:sz w:val="24"/>
          <w:szCs w:val="24"/>
        </w:rPr>
        <w:t>e-mail: …</w:t>
      </w:r>
      <w:r w:rsidR="007472CD" w:rsidRPr="0051270E">
        <w:rPr>
          <w:rFonts w:ascii="Times New Roman" w:hAnsi="Times New Roman" w:cs="Times New Roman"/>
          <w:sz w:val="24"/>
          <w:szCs w:val="24"/>
        </w:rPr>
        <w:t>…………</w:t>
      </w:r>
      <w:r w:rsidR="00C47B06" w:rsidRPr="0051270E">
        <w:rPr>
          <w:rFonts w:ascii="Times New Roman" w:hAnsi="Times New Roman" w:cs="Times New Roman"/>
          <w:sz w:val="24"/>
          <w:szCs w:val="24"/>
        </w:rPr>
        <w:t>……</w:t>
      </w:r>
      <w:r w:rsidR="0051270E">
        <w:rPr>
          <w:rFonts w:ascii="Times New Roman" w:hAnsi="Times New Roman" w:cs="Times New Roman"/>
          <w:sz w:val="24"/>
          <w:szCs w:val="24"/>
        </w:rPr>
        <w:t>…</w:t>
      </w:r>
      <w:r w:rsidR="00C47B06" w:rsidRPr="0051270E">
        <w:rPr>
          <w:rFonts w:ascii="Times New Roman" w:hAnsi="Times New Roman" w:cs="Times New Roman"/>
          <w:sz w:val="24"/>
          <w:szCs w:val="24"/>
        </w:rPr>
        <w:t>..</w:t>
      </w:r>
    </w:p>
    <w:p w14:paraId="24E4EB2F" w14:textId="4D68E450" w:rsidR="007472CD" w:rsidRPr="0051270E" w:rsidRDefault="007472CD" w:rsidP="0051270E">
      <w:pPr>
        <w:numPr>
          <w:ilvl w:val="0"/>
          <w:numId w:val="9"/>
        </w:numPr>
        <w:spacing w:after="0"/>
        <w:ind w:left="57" w:right="57"/>
        <w:contextualSpacing/>
        <w:jc w:val="both"/>
        <w:rPr>
          <w:rFonts w:ascii="Times New Roman" w:hAnsi="Times New Roman" w:cs="Times New Roman"/>
          <w:sz w:val="24"/>
          <w:szCs w:val="24"/>
        </w:rPr>
      </w:pPr>
      <w:r w:rsidRPr="0051270E">
        <w:rPr>
          <w:rFonts w:ascii="Times New Roman" w:hAnsi="Times New Roman" w:cs="Times New Roman"/>
          <w:bCs/>
          <w:sz w:val="24"/>
          <w:szCs w:val="24"/>
          <w:lang w:eastAsia="ar-SA"/>
        </w:rPr>
        <w:t>Zmiana osób wskazanych do koordynowania i kontaktu w ustępie 1 i 2 nie wymaga aneksowania umowy, a dla swej skuteczności wystarczającym będzie pisemne powiadomienie drugiej strony.</w:t>
      </w:r>
    </w:p>
    <w:p w14:paraId="6197C886" w14:textId="77777777" w:rsidR="00D72251" w:rsidRDefault="00D72251" w:rsidP="00F4299E">
      <w:pPr>
        <w:spacing w:after="0"/>
        <w:ind w:left="57" w:right="57"/>
        <w:jc w:val="center"/>
        <w:rPr>
          <w:rFonts w:ascii="Times New Roman" w:hAnsi="Times New Roman" w:cs="Times New Roman"/>
          <w:b/>
          <w:sz w:val="24"/>
          <w:szCs w:val="24"/>
        </w:rPr>
      </w:pPr>
    </w:p>
    <w:p w14:paraId="40283F06" w14:textId="77777777" w:rsidR="00D72251" w:rsidRDefault="00D72251" w:rsidP="00F4299E">
      <w:pPr>
        <w:spacing w:after="0"/>
        <w:ind w:left="57" w:right="57"/>
        <w:jc w:val="center"/>
        <w:rPr>
          <w:rFonts w:ascii="Times New Roman" w:hAnsi="Times New Roman" w:cs="Times New Roman"/>
          <w:b/>
          <w:sz w:val="24"/>
          <w:szCs w:val="24"/>
        </w:rPr>
      </w:pPr>
    </w:p>
    <w:p w14:paraId="6CDEC1B7" w14:textId="16F495EC" w:rsidR="0040165C" w:rsidRPr="00F31D5F" w:rsidRDefault="0040165C" w:rsidP="00F4299E">
      <w:pPr>
        <w:spacing w:after="0"/>
        <w:ind w:left="57" w:right="57"/>
        <w:jc w:val="center"/>
        <w:rPr>
          <w:rFonts w:ascii="Times New Roman" w:hAnsi="Times New Roman" w:cs="Times New Roman"/>
          <w:b/>
          <w:sz w:val="24"/>
          <w:szCs w:val="24"/>
        </w:rPr>
      </w:pPr>
      <w:r w:rsidRPr="00F31D5F">
        <w:rPr>
          <w:rFonts w:ascii="Times New Roman" w:hAnsi="Times New Roman" w:cs="Times New Roman"/>
          <w:b/>
          <w:sz w:val="24"/>
          <w:szCs w:val="24"/>
        </w:rPr>
        <w:t xml:space="preserve">§ </w:t>
      </w:r>
      <w:r w:rsidR="00F82F25" w:rsidRPr="00F31D5F">
        <w:rPr>
          <w:rFonts w:ascii="Times New Roman" w:hAnsi="Times New Roman" w:cs="Times New Roman"/>
          <w:b/>
          <w:sz w:val="24"/>
          <w:szCs w:val="24"/>
        </w:rPr>
        <w:t>7</w:t>
      </w:r>
      <w:r w:rsidRPr="00F31D5F">
        <w:rPr>
          <w:rFonts w:ascii="Times New Roman" w:hAnsi="Times New Roman" w:cs="Times New Roman"/>
          <w:b/>
          <w:sz w:val="24"/>
          <w:szCs w:val="24"/>
        </w:rPr>
        <w:t xml:space="preserve"> </w:t>
      </w:r>
    </w:p>
    <w:p w14:paraId="38BA8CE8" w14:textId="77777777" w:rsidR="0040165C" w:rsidRPr="00F31D5F" w:rsidRDefault="0040165C" w:rsidP="00F4299E">
      <w:pPr>
        <w:spacing w:after="0"/>
        <w:ind w:left="57" w:right="57"/>
        <w:jc w:val="center"/>
        <w:rPr>
          <w:rFonts w:ascii="Times New Roman" w:hAnsi="Times New Roman" w:cs="Times New Roman"/>
          <w:b/>
          <w:sz w:val="24"/>
          <w:szCs w:val="24"/>
        </w:rPr>
      </w:pPr>
      <w:r w:rsidRPr="00F31D5F">
        <w:rPr>
          <w:rFonts w:ascii="Times New Roman" w:hAnsi="Times New Roman" w:cs="Times New Roman"/>
          <w:b/>
          <w:sz w:val="24"/>
          <w:szCs w:val="24"/>
        </w:rPr>
        <w:t>Obowiązki Stron</w:t>
      </w:r>
    </w:p>
    <w:p w14:paraId="67BC6AD5" w14:textId="77777777" w:rsidR="0040165C" w:rsidRPr="00F31D5F" w:rsidRDefault="0040165C" w:rsidP="00F4299E">
      <w:pPr>
        <w:numPr>
          <w:ilvl w:val="2"/>
          <w:numId w:val="5"/>
        </w:numPr>
        <w:spacing w:after="0"/>
        <w:ind w:left="57" w:right="57"/>
        <w:contextualSpacing/>
        <w:jc w:val="both"/>
        <w:rPr>
          <w:rFonts w:ascii="Times New Roman" w:hAnsi="Times New Roman" w:cs="Times New Roman"/>
          <w:sz w:val="24"/>
          <w:szCs w:val="24"/>
        </w:rPr>
      </w:pPr>
      <w:r w:rsidRPr="00F31D5F">
        <w:rPr>
          <w:rFonts w:ascii="Times New Roman" w:hAnsi="Times New Roman" w:cs="Times New Roman"/>
          <w:sz w:val="24"/>
          <w:szCs w:val="24"/>
        </w:rPr>
        <w:t xml:space="preserve">Wykonawca odpowiedzialny jest: </w:t>
      </w:r>
    </w:p>
    <w:p w14:paraId="425B6351" w14:textId="64862124" w:rsidR="0040165C" w:rsidRPr="00F31D5F" w:rsidRDefault="0040165C" w:rsidP="00F4299E">
      <w:pPr>
        <w:numPr>
          <w:ilvl w:val="0"/>
          <w:numId w:val="10"/>
        </w:numPr>
        <w:spacing w:after="0"/>
        <w:ind w:left="57" w:right="57"/>
        <w:contextualSpacing/>
        <w:jc w:val="both"/>
        <w:rPr>
          <w:rFonts w:ascii="Times New Roman" w:hAnsi="Times New Roman" w:cs="Times New Roman"/>
          <w:sz w:val="24"/>
          <w:szCs w:val="24"/>
        </w:rPr>
      </w:pPr>
      <w:r w:rsidRPr="00F31D5F">
        <w:rPr>
          <w:rFonts w:ascii="Times New Roman" w:hAnsi="Times New Roman" w:cs="Times New Roman"/>
          <w:sz w:val="24"/>
          <w:szCs w:val="24"/>
        </w:rPr>
        <w:t xml:space="preserve">za odśnieżanie i zwalczanie śliskości dróg i ulic, </w:t>
      </w:r>
      <w:r w:rsidRPr="00F31D5F">
        <w:rPr>
          <w:rFonts w:ascii="Times New Roman" w:hAnsi="Times New Roman" w:cs="Times New Roman"/>
          <w:bCs/>
          <w:sz w:val="24"/>
          <w:szCs w:val="24"/>
        </w:rPr>
        <w:t xml:space="preserve">chodników, ścieżek rowerowych, </w:t>
      </w:r>
      <w:r w:rsidR="003A01EF" w:rsidRPr="00F31D5F">
        <w:rPr>
          <w:rFonts w:ascii="Times New Roman" w:hAnsi="Times New Roman" w:cs="Times New Roman"/>
          <w:bCs/>
          <w:sz w:val="24"/>
          <w:szCs w:val="24"/>
        </w:rPr>
        <w:t xml:space="preserve">zatok autobusowych, </w:t>
      </w:r>
      <w:r w:rsidRPr="00F31D5F">
        <w:rPr>
          <w:rFonts w:ascii="Times New Roman" w:hAnsi="Times New Roman" w:cs="Times New Roman"/>
          <w:bCs/>
          <w:sz w:val="24"/>
          <w:szCs w:val="24"/>
        </w:rPr>
        <w:t>placów targowych i parkingów</w:t>
      </w:r>
      <w:r w:rsidRPr="00F31D5F">
        <w:rPr>
          <w:rFonts w:ascii="Times New Roman" w:hAnsi="Times New Roman" w:cs="Times New Roman"/>
          <w:sz w:val="24"/>
          <w:szCs w:val="24"/>
        </w:rPr>
        <w:t xml:space="preserve"> na terenie gminy Halinów zgodnie </w:t>
      </w:r>
      <w:r w:rsidR="00A50E7C">
        <w:rPr>
          <w:rFonts w:ascii="Times New Roman" w:hAnsi="Times New Roman" w:cs="Times New Roman"/>
          <w:sz w:val="24"/>
          <w:szCs w:val="24"/>
        </w:rPr>
        <w:br/>
      </w:r>
      <w:r w:rsidRPr="00F31D5F">
        <w:rPr>
          <w:rFonts w:ascii="Times New Roman" w:hAnsi="Times New Roman" w:cs="Times New Roman"/>
          <w:sz w:val="24"/>
          <w:szCs w:val="24"/>
        </w:rPr>
        <w:t>z § 1 umowy,</w:t>
      </w:r>
    </w:p>
    <w:p w14:paraId="46FDF085" w14:textId="6DCCBF59" w:rsidR="0040165C" w:rsidRPr="00F31D5F" w:rsidRDefault="0040165C" w:rsidP="00F4299E">
      <w:pPr>
        <w:numPr>
          <w:ilvl w:val="0"/>
          <w:numId w:val="10"/>
        </w:numPr>
        <w:spacing w:after="0"/>
        <w:ind w:left="57" w:right="57"/>
        <w:contextualSpacing/>
        <w:jc w:val="both"/>
        <w:rPr>
          <w:rFonts w:ascii="Times New Roman" w:hAnsi="Times New Roman" w:cs="Times New Roman"/>
          <w:sz w:val="24"/>
          <w:szCs w:val="24"/>
        </w:rPr>
      </w:pPr>
      <w:r w:rsidRPr="00F31D5F">
        <w:rPr>
          <w:rFonts w:ascii="Times New Roman" w:hAnsi="Times New Roman" w:cs="Times New Roman"/>
          <w:sz w:val="24"/>
          <w:szCs w:val="24"/>
        </w:rPr>
        <w:t xml:space="preserve">za zapewnienie sprzętu i za utrzymywanie go w odpowiednim stanie technicznym, by zapewnić ciągłość i jakość realizacji usług zgodnie z wymogami określonymi w § 1 </w:t>
      </w:r>
      <w:r w:rsidR="006F0B1C" w:rsidRPr="00F31D5F">
        <w:rPr>
          <w:rFonts w:ascii="Times New Roman" w:hAnsi="Times New Roman" w:cs="Times New Roman"/>
          <w:sz w:val="24"/>
          <w:szCs w:val="24"/>
        </w:rPr>
        <w:t>i § 2</w:t>
      </w:r>
      <w:r w:rsidR="006F0B1C" w:rsidRPr="00F31D5F">
        <w:rPr>
          <w:rFonts w:ascii="Times New Roman" w:hAnsi="Times New Roman" w:cs="Times New Roman"/>
          <w:b/>
          <w:bCs/>
          <w:sz w:val="24"/>
          <w:szCs w:val="24"/>
        </w:rPr>
        <w:t xml:space="preserve"> </w:t>
      </w:r>
      <w:r w:rsidRPr="00F31D5F">
        <w:rPr>
          <w:rFonts w:ascii="Times New Roman" w:hAnsi="Times New Roman" w:cs="Times New Roman"/>
          <w:sz w:val="24"/>
          <w:szCs w:val="24"/>
        </w:rPr>
        <w:t xml:space="preserve">umowy, </w:t>
      </w:r>
    </w:p>
    <w:p w14:paraId="1700ECD8" w14:textId="01073B43" w:rsidR="0040165C" w:rsidRPr="00F31D5F" w:rsidRDefault="0040165C" w:rsidP="00F4299E">
      <w:pPr>
        <w:numPr>
          <w:ilvl w:val="0"/>
          <w:numId w:val="10"/>
        </w:numPr>
        <w:spacing w:after="0"/>
        <w:ind w:left="57" w:right="57"/>
        <w:contextualSpacing/>
        <w:jc w:val="both"/>
        <w:rPr>
          <w:rFonts w:ascii="Times New Roman" w:hAnsi="Times New Roman" w:cs="Times New Roman"/>
          <w:sz w:val="24"/>
          <w:szCs w:val="24"/>
        </w:rPr>
      </w:pPr>
      <w:r w:rsidRPr="00F31D5F">
        <w:rPr>
          <w:rFonts w:ascii="Times New Roman" w:hAnsi="Times New Roman" w:cs="Times New Roman"/>
          <w:sz w:val="24"/>
          <w:szCs w:val="24"/>
        </w:rPr>
        <w:t xml:space="preserve">za uszkodzenia </w:t>
      </w:r>
      <w:r w:rsidR="0055556E">
        <w:rPr>
          <w:rFonts w:ascii="Times New Roman" w:hAnsi="Times New Roman" w:cs="Times New Roman"/>
          <w:sz w:val="24"/>
          <w:szCs w:val="24"/>
        </w:rPr>
        <w:t xml:space="preserve">mienia, w tym </w:t>
      </w:r>
      <w:r w:rsidRPr="00F31D5F">
        <w:rPr>
          <w:rFonts w:ascii="Times New Roman" w:hAnsi="Times New Roman" w:cs="Times New Roman"/>
          <w:sz w:val="24"/>
          <w:szCs w:val="24"/>
        </w:rPr>
        <w:t xml:space="preserve">urządzeń znajdujących się na terenie robót. Wykonawca jest zobowiązany niezwłocznie zawiadomić Zamawiającego w razie uszkodzenia </w:t>
      </w:r>
      <w:r w:rsidR="0055556E">
        <w:rPr>
          <w:rFonts w:ascii="Times New Roman" w:hAnsi="Times New Roman" w:cs="Times New Roman"/>
          <w:sz w:val="24"/>
          <w:szCs w:val="24"/>
        </w:rPr>
        <w:t>tego mienia lub</w:t>
      </w:r>
      <w:r w:rsidR="0055556E" w:rsidRPr="00F31D5F">
        <w:rPr>
          <w:rFonts w:ascii="Times New Roman" w:hAnsi="Times New Roman" w:cs="Times New Roman"/>
          <w:sz w:val="24"/>
          <w:szCs w:val="24"/>
        </w:rPr>
        <w:t xml:space="preserve"> </w:t>
      </w:r>
      <w:r w:rsidRPr="00F31D5F">
        <w:rPr>
          <w:rFonts w:ascii="Times New Roman" w:hAnsi="Times New Roman" w:cs="Times New Roman"/>
          <w:sz w:val="24"/>
          <w:szCs w:val="24"/>
        </w:rPr>
        <w:t>urządzeń,</w:t>
      </w:r>
    </w:p>
    <w:p w14:paraId="7E09A64F" w14:textId="1026D8EA" w:rsidR="00A222BD" w:rsidRPr="00F31D5F" w:rsidRDefault="0040165C" w:rsidP="00F4299E">
      <w:pPr>
        <w:numPr>
          <w:ilvl w:val="0"/>
          <w:numId w:val="10"/>
        </w:numPr>
        <w:spacing w:after="0"/>
        <w:ind w:left="57" w:right="57"/>
        <w:contextualSpacing/>
        <w:jc w:val="both"/>
        <w:rPr>
          <w:rFonts w:ascii="Times New Roman" w:hAnsi="Times New Roman" w:cs="Times New Roman"/>
          <w:sz w:val="24"/>
          <w:szCs w:val="24"/>
        </w:rPr>
      </w:pPr>
      <w:r w:rsidRPr="00F31D5F">
        <w:rPr>
          <w:rFonts w:ascii="Times New Roman" w:hAnsi="Times New Roman" w:cs="Times New Roman"/>
          <w:sz w:val="24"/>
          <w:szCs w:val="24"/>
        </w:rPr>
        <w:t>za</w:t>
      </w:r>
      <w:r w:rsidR="00A222BD" w:rsidRPr="00F31D5F">
        <w:rPr>
          <w:rFonts w:ascii="Times New Roman" w:hAnsi="Times New Roman" w:cs="Times New Roman"/>
          <w:sz w:val="24"/>
          <w:szCs w:val="24"/>
        </w:rPr>
        <w:t xml:space="preserve"> zabezpieczenie </w:t>
      </w:r>
      <w:r w:rsidR="00A222BD" w:rsidRPr="00F31D5F">
        <w:rPr>
          <w:rFonts w:ascii="Times New Roman" w:eastAsia="Arial" w:hAnsi="Times New Roman" w:cs="Times New Roman"/>
          <w:sz w:val="24"/>
          <w:szCs w:val="24"/>
        </w:rPr>
        <w:t>materiałów do likwidacji gołoledzi w postaci</w:t>
      </w:r>
      <w:r w:rsidR="00A222BD" w:rsidRPr="00F31D5F">
        <w:rPr>
          <w:rFonts w:ascii="Times New Roman" w:eastAsia="Arial" w:hAnsi="Times New Roman" w:cs="Times New Roman"/>
          <w:spacing w:val="1"/>
          <w:sz w:val="24"/>
          <w:szCs w:val="24"/>
        </w:rPr>
        <w:t xml:space="preserve"> </w:t>
      </w:r>
      <w:r w:rsidR="00A222BD" w:rsidRPr="00F31D5F">
        <w:rPr>
          <w:rFonts w:ascii="Times New Roman" w:eastAsia="Arial" w:hAnsi="Times New Roman" w:cs="Times New Roman"/>
          <w:sz w:val="24"/>
          <w:szCs w:val="24"/>
        </w:rPr>
        <w:t>piasku i soli (mieszanka piaskowo-solna w stosunku 3:1), które</w:t>
      </w:r>
      <w:r w:rsidR="00A222BD" w:rsidRPr="00F31D5F">
        <w:rPr>
          <w:rFonts w:ascii="Times New Roman" w:eastAsia="Arial" w:hAnsi="Times New Roman" w:cs="Times New Roman"/>
          <w:spacing w:val="55"/>
          <w:sz w:val="24"/>
          <w:szCs w:val="24"/>
        </w:rPr>
        <w:t xml:space="preserve"> </w:t>
      </w:r>
      <w:r w:rsidR="00A222BD" w:rsidRPr="00364D0C">
        <w:rPr>
          <w:rFonts w:ascii="Times New Roman" w:eastAsia="Arial" w:hAnsi="Times New Roman" w:cs="Times New Roman"/>
          <w:sz w:val="24"/>
          <w:szCs w:val="24"/>
        </w:rPr>
        <w:t xml:space="preserve">zostaną </w:t>
      </w:r>
      <w:r w:rsidR="00240AC4" w:rsidRPr="00364D0C">
        <w:rPr>
          <w:rFonts w:ascii="Times New Roman" w:eastAsia="Arial" w:hAnsi="Times New Roman" w:cs="Times New Roman"/>
          <w:sz w:val="24"/>
          <w:szCs w:val="24"/>
        </w:rPr>
        <w:t>złożone w magazynach lub na</w:t>
      </w:r>
      <w:r w:rsidR="00A222BD" w:rsidRPr="00364D0C">
        <w:rPr>
          <w:rFonts w:ascii="Times New Roman" w:eastAsia="Arial" w:hAnsi="Times New Roman" w:cs="Times New Roman"/>
          <w:sz w:val="24"/>
          <w:szCs w:val="24"/>
        </w:rPr>
        <w:t xml:space="preserve"> placu składowym Wykonawcy</w:t>
      </w:r>
      <w:r w:rsidRPr="00364D0C">
        <w:rPr>
          <w:rFonts w:ascii="Times New Roman" w:hAnsi="Times New Roman" w:cs="Times New Roman"/>
          <w:sz w:val="24"/>
          <w:szCs w:val="24"/>
        </w:rPr>
        <w:t xml:space="preserve"> sporządzon</w:t>
      </w:r>
      <w:r w:rsidR="00D23964" w:rsidRPr="00364D0C">
        <w:rPr>
          <w:rFonts w:ascii="Times New Roman" w:hAnsi="Times New Roman" w:cs="Times New Roman"/>
          <w:sz w:val="24"/>
          <w:szCs w:val="24"/>
        </w:rPr>
        <w:t>ych</w:t>
      </w:r>
      <w:r w:rsidRPr="00364D0C">
        <w:rPr>
          <w:rFonts w:ascii="Times New Roman" w:hAnsi="Times New Roman" w:cs="Times New Roman"/>
          <w:sz w:val="24"/>
          <w:szCs w:val="24"/>
        </w:rPr>
        <w:t xml:space="preserve"> zgodnie z Rozporządzeniem </w:t>
      </w:r>
      <w:r w:rsidRPr="00F31D5F">
        <w:rPr>
          <w:rFonts w:ascii="Times New Roman" w:hAnsi="Times New Roman" w:cs="Times New Roman"/>
          <w:sz w:val="24"/>
          <w:szCs w:val="24"/>
        </w:rPr>
        <w:t xml:space="preserve">Ministra Środowiska </w:t>
      </w:r>
      <w:r w:rsidR="00A50E7C">
        <w:rPr>
          <w:rFonts w:ascii="Times New Roman" w:hAnsi="Times New Roman" w:cs="Times New Roman"/>
          <w:sz w:val="24"/>
          <w:szCs w:val="24"/>
        </w:rPr>
        <w:br/>
      </w:r>
      <w:r w:rsidRPr="00F31D5F">
        <w:rPr>
          <w:rFonts w:ascii="Times New Roman" w:hAnsi="Times New Roman" w:cs="Times New Roman"/>
          <w:sz w:val="24"/>
          <w:szCs w:val="24"/>
        </w:rPr>
        <w:t xml:space="preserve">z dnia </w:t>
      </w:r>
      <w:r w:rsidR="00FB264C">
        <w:rPr>
          <w:rFonts w:ascii="Times New Roman" w:hAnsi="Times New Roman" w:cs="Times New Roman"/>
          <w:sz w:val="24"/>
          <w:szCs w:val="24"/>
        </w:rPr>
        <w:t xml:space="preserve">27 października 2005 r. </w:t>
      </w:r>
      <w:r w:rsidRPr="00F31D5F">
        <w:rPr>
          <w:rFonts w:ascii="Times New Roman" w:hAnsi="Times New Roman" w:cs="Times New Roman"/>
          <w:sz w:val="24"/>
          <w:szCs w:val="24"/>
        </w:rPr>
        <w:t>w sprawie rodzajów i warunków stosowania środków, jakie mogą być używane na drogach publicznych oraz ulicach i placach (Dz. U. z 2005 r., nr 230, poz. 1960), stosowan</w:t>
      </w:r>
      <w:r w:rsidR="00D34BBF" w:rsidRPr="00F31D5F">
        <w:rPr>
          <w:rFonts w:ascii="Times New Roman" w:hAnsi="Times New Roman" w:cs="Times New Roman"/>
          <w:sz w:val="24"/>
          <w:szCs w:val="24"/>
        </w:rPr>
        <w:t>ych</w:t>
      </w:r>
      <w:r w:rsidRPr="00F31D5F">
        <w:rPr>
          <w:rFonts w:ascii="Times New Roman" w:hAnsi="Times New Roman" w:cs="Times New Roman"/>
          <w:sz w:val="24"/>
          <w:szCs w:val="24"/>
        </w:rPr>
        <w:t xml:space="preserve"> przez Wykonawcę do usuwania śliskości, którą Zamawiający ma prawo skontrolować w trakcie realizacji usługi,</w:t>
      </w:r>
    </w:p>
    <w:p w14:paraId="7F1C76C9" w14:textId="0D792540" w:rsidR="0040165C" w:rsidRPr="00364D0C" w:rsidRDefault="0040165C" w:rsidP="00F4299E">
      <w:pPr>
        <w:numPr>
          <w:ilvl w:val="0"/>
          <w:numId w:val="10"/>
        </w:numPr>
        <w:spacing w:after="0"/>
        <w:ind w:left="57" w:right="57"/>
        <w:contextualSpacing/>
        <w:jc w:val="both"/>
        <w:rPr>
          <w:rFonts w:ascii="Times New Roman" w:hAnsi="Times New Roman" w:cs="Times New Roman"/>
          <w:sz w:val="24"/>
          <w:szCs w:val="24"/>
        </w:rPr>
      </w:pPr>
      <w:r w:rsidRPr="00F31D5F">
        <w:rPr>
          <w:rFonts w:ascii="Times New Roman" w:hAnsi="Times New Roman" w:cs="Times New Roman"/>
          <w:sz w:val="24"/>
          <w:szCs w:val="24"/>
        </w:rPr>
        <w:t>za oznakowa</w:t>
      </w:r>
      <w:r w:rsidR="00D168E9" w:rsidRPr="00F31D5F">
        <w:rPr>
          <w:rFonts w:ascii="Times New Roman" w:hAnsi="Times New Roman" w:cs="Times New Roman"/>
          <w:sz w:val="24"/>
          <w:szCs w:val="24"/>
        </w:rPr>
        <w:t>nie</w:t>
      </w:r>
      <w:r w:rsidRPr="00F31D5F">
        <w:rPr>
          <w:rFonts w:ascii="Times New Roman" w:hAnsi="Times New Roman" w:cs="Times New Roman"/>
          <w:sz w:val="24"/>
          <w:szCs w:val="24"/>
        </w:rPr>
        <w:t xml:space="preserve"> pojazdów i sprzętu używanych do wykonywania prac przy odśnieżaniu dróg </w:t>
      </w:r>
      <w:r w:rsidR="003A01EF" w:rsidRPr="00F31D5F">
        <w:rPr>
          <w:rFonts w:ascii="Times New Roman" w:hAnsi="Times New Roman" w:cs="Times New Roman"/>
          <w:sz w:val="24"/>
          <w:szCs w:val="24"/>
        </w:rPr>
        <w:br/>
      </w:r>
      <w:r w:rsidRPr="00F31D5F">
        <w:rPr>
          <w:rFonts w:ascii="Times New Roman" w:hAnsi="Times New Roman" w:cs="Times New Roman"/>
          <w:sz w:val="24"/>
          <w:szCs w:val="24"/>
        </w:rPr>
        <w:t>i zwalczaniu śliskości zimowej zgodnie z ustawą z dnia 20 czerwca 1997 roku Prawo o ruchu drogowym oraz Rozporządzeniem Ministra Infrastruktury z dnia 31 grudnia 2002 r. w sprawie warunków technicznych pojazdów oraz zakresu ich niezbędnego wyposażenia (Dz. U. z 20</w:t>
      </w:r>
      <w:r w:rsidR="0051270E">
        <w:rPr>
          <w:rFonts w:ascii="Times New Roman" w:hAnsi="Times New Roman" w:cs="Times New Roman"/>
          <w:sz w:val="24"/>
          <w:szCs w:val="24"/>
        </w:rPr>
        <w:t>24</w:t>
      </w:r>
      <w:r w:rsidRPr="00F31D5F">
        <w:rPr>
          <w:rFonts w:ascii="Times New Roman" w:hAnsi="Times New Roman" w:cs="Times New Roman"/>
          <w:sz w:val="24"/>
          <w:szCs w:val="24"/>
        </w:rPr>
        <w:t xml:space="preserve"> poz. </w:t>
      </w:r>
      <w:r w:rsidR="0051270E">
        <w:rPr>
          <w:rFonts w:ascii="Times New Roman" w:hAnsi="Times New Roman" w:cs="Times New Roman"/>
          <w:sz w:val="24"/>
          <w:szCs w:val="24"/>
        </w:rPr>
        <w:t>502</w:t>
      </w:r>
      <w:r w:rsidR="00077688">
        <w:rPr>
          <w:rFonts w:ascii="Times New Roman" w:hAnsi="Times New Roman" w:cs="Times New Roman"/>
          <w:sz w:val="24"/>
          <w:szCs w:val="24"/>
        </w:rPr>
        <w:t xml:space="preserve"> z późn. zm.</w:t>
      </w:r>
      <w:r w:rsidRPr="00F31D5F">
        <w:rPr>
          <w:rFonts w:ascii="Times New Roman" w:hAnsi="Times New Roman" w:cs="Times New Roman"/>
          <w:sz w:val="24"/>
          <w:szCs w:val="24"/>
        </w:rPr>
        <w:t>)</w:t>
      </w:r>
      <w:r w:rsidR="002141F7" w:rsidRPr="00F31D5F">
        <w:rPr>
          <w:rFonts w:ascii="Times New Roman" w:hAnsi="Times New Roman" w:cs="Times New Roman"/>
          <w:sz w:val="24"/>
          <w:szCs w:val="24"/>
        </w:rPr>
        <w:t xml:space="preserve"> oraz </w:t>
      </w:r>
      <w:r w:rsidR="0088426A" w:rsidRPr="00364D0C">
        <w:rPr>
          <w:rFonts w:ascii="Times New Roman" w:hAnsi="Times New Roman" w:cs="Times New Roman"/>
          <w:sz w:val="24"/>
          <w:szCs w:val="24"/>
        </w:rPr>
        <w:t>za przestrzegani</w:t>
      </w:r>
      <w:r w:rsidR="00D168E9" w:rsidRPr="00364D0C">
        <w:rPr>
          <w:rFonts w:ascii="Times New Roman" w:hAnsi="Times New Roman" w:cs="Times New Roman"/>
          <w:sz w:val="24"/>
          <w:szCs w:val="24"/>
        </w:rPr>
        <w:t>e</w:t>
      </w:r>
      <w:r w:rsidR="0088426A" w:rsidRPr="00364D0C">
        <w:rPr>
          <w:rFonts w:ascii="Times New Roman" w:hAnsi="Times New Roman" w:cs="Times New Roman"/>
          <w:sz w:val="24"/>
          <w:szCs w:val="24"/>
        </w:rPr>
        <w:t xml:space="preserve"> warunków BHP i</w:t>
      </w:r>
      <w:r w:rsidR="0009754A" w:rsidRPr="00364D0C">
        <w:rPr>
          <w:rFonts w:ascii="Times New Roman" w:hAnsi="Times New Roman" w:cs="Times New Roman"/>
          <w:spacing w:val="-12"/>
          <w:sz w:val="24"/>
          <w:szCs w:val="24"/>
        </w:rPr>
        <w:t xml:space="preserve"> </w:t>
      </w:r>
      <w:r w:rsidR="0009754A" w:rsidRPr="00364D0C">
        <w:rPr>
          <w:rFonts w:ascii="Times New Roman" w:hAnsi="Times New Roman" w:cs="Times New Roman"/>
          <w:spacing w:val="-1"/>
          <w:sz w:val="24"/>
          <w:szCs w:val="24"/>
        </w:rPr>
        <w:t>ppoż.</w:t>
      </w:r>
      <w:r w:rsidR="0055556E">
        <w:rPr>
          <w:rFonts w:ascii="Times New Roman" w:hAnsi="Times New Roman" w:cs="Times New Roman"/>
          <w:spacing w:val="-11"/>
          <w:sz w:val="24"/>
          <w:szCs w:val="24"/>
        </w:rPr>
        <w:t>,</w:t>
      </w:r>
    </w:p>
    <w:p w14:paraId="386AC644" w14:textId="171A9B3F" w:rsidR="00240AC4" w:rsidRPr="00364D0C" w:rsidRDefault="0040165C" w:rsidP="00240AC4">
      <w:pPr>
        <w:numPr>
          <w:ilvl w:val="0"/>
          <w:numId w:val="10"/>
        </w:numPr>
        <w:spacing w:after="0"/>
        <w:ind w:left="57" w:right="57"/>
        <w:contextualSpacing/>
        <w:jc w:val="both"/>
        <w:rPr>
          <w:rFonts w:ascii="Times New Roman" w:hAnsi="Times New Roman" w:cs="Times New Roman"/>
          <w:sz w:val="24"/>
          <w:szCs w:val="24"/>
        </w:rPr>
      </w:pPr>
      <w:r w:rsidRPr="00364D0C">
        <w:rPr>
          <w:rFonts w:ascii="Times New Roman" w:hAnsi="Times New Roman" w:cs="Times New Roman"/>
          <w:sz w:val="24"/>
          <w:szCs w:val="24"/>
        </w:rPr>
        <w:t xml:space="preserve">za zorganizowanie bazy sprzętowej </w:t>
      </w:r>
      <w:r w:rsidR="00FC3D59" w:rsidRPr="00364D0C">
        <w:rPr>
          <w:rFonts w:ascii="Times New Roman" w:hAnsi="Times New Roman" w:cs="Times New Roman"/>
          <w:bCs/>
          <w:sz w:val="24"/>
          <w:szCs w:val="24"/>
        </w:rPr>
        <w:t>o</w:t>
      </w:r>
      <w:r w:rsidR="00BD4D9F" w:rsidRPr="00364D0C">
        <w:rPr>
          <w:rFonts w:ascii="Times New Roman" w:hAnsi="Times New Roman" w:cs="Times New Roman"/>
          <w:bCs/>
          <w:sz w:val="24"/>
          <w:szCs w:val="24"/>
        </w:rPr>
        <w:t>raz</w:t>
      </w:r>
      <w:r w:rsidR="00F31D5F" w:rsidRPr="00364D0C">
        <w:rPr>
          <w:rFonts w:ascii="Times New Roman" w:hAnsi="Times New Roman" w:cs="Times New Roman"/>
          <w:bCs/>
          <w:sz w:val="24"/>
          <w:szCs w:val="24"/>
        </w:rPr>
        <w:t xml:space="preserve"> składowania materiałów</w:t>
      </w:r>
      <w:r w:rsidR="00F31D5F" w:rsidRPr="00364D0C">
        <w:rPr>
          <w:rFonts w:ascii="Times New Roman" w:hAnsi="Times New Roman" w:cs="Times New Roman"/>
          <w:sz w:val="24"/>
          <w:szCs w:val="24"/>
        </w:rPr>
        <w:t xml:space="preserve"> </w:t>
      </w:r>
      <w:r w:rsidRPr="00364D0C">
        <w:rPr>
          <w:rFonts w:ascii="Times New Roman" w:hAnsi="Times New Roman" w:cs="Times New Roman"/>
          <w:sz w:val="24"/>
          <w:szCs w:val="24"/>
        </w:rPr>
        <w:t xml:space="preserve">w odległości nie dalej niż </w:t>
      </w:r>
      <w:r w:rsidR="00BD4D9F" w:rsidRPr="00364D0C">
        <w:rPr>
          <w:rFonts w:ascii="Times New Roman" w:hAnsi="Times New Roman" w:cs="Times New Roman"/>
          <w:sz w:val="24"/>
          <w:szCs w:val="24"/>
        </w:rPr>
        <w:br/>
      </w:r>
      <w:r w:rsidRPr="00364D0C">
        <w:rPr>
          <w:rFonts w:ascii="Times New Roman" w:hAnsi="Times New Roman" w:cs="Times New Roman"/>
          <w:sz w:val="24"/>
          <w:szCs w:val="24"/>
        </w:rPr>
        <w:t>5 km od granicy z gm</w:t>
      </w:r>
      <w:r w:rsidR="00D34BBF" w:rsidRPr="00364D0C">
        <w:rPr>
          <w:rFonts w:ascii="Times New Roman" w:hAnsi="Times New Roman" w:cs="Times New Roman"/>
          <w:sz w:val="24"/>
          <w:szCs w:val="24"/>
        </w:rPr>
        <w:t>iną</w:t>
      </w:r>
      <w:r w:rsidRPr="00364D0C">
        <w:rPr>
          <w:rFonts w:ascii="Times New Roman" w:hAnsi="Times New Roman" w:cs="Times New Roman"/>
          <w:sz w:val="24"/>
          <w:szCs w:val="24"/>
        </w:rPr>
        <w:t xml:space="preserve"> Halinów</w:t>
      </w:r>
      <w:r w:rsidR="00F31D5F" w:rsidRPr="00364D0C">
        <w:rPr>
          <w:rFonts w:ascii="Times New Roman" w:hAnsi="Times New Roman" w:cs="Times New Roman"/>
          <w:sz w:val="24"/>
          <w:szCs w:val="24"/>
        </w:rPr>
        <w:t>.</w:t>
      </w:r>
      <w:r w:rsidR="00240AC4" w:rsidRPr="00364D0C">
        <w:rPr>
          <w:rFonts w:ascii="Times New Roman" w:hAnsi="Times New Roman" w:cs="Times New Roman"/>
          <w:sz w:val="24"/>
          <w:szCs w:val="24"/>
        </w:rPr>
        <w:t xml:space="preserve"> </w:t>
      </w:r>
      <w:r w:rsidR="00240AC4" w:rsidRPr="00364D0C">
        <w:rPr>
          <w:rFonts w:ascii="Times New Roman" w:hAnsi="Times New Roman"/>
          <w:bCs/>
          <w:sz w:val="24"/>
          <w:szCs w:val="24"/>
        </w:rPr>
        <w:t>Materiały stosowane do likwidacji śliskości zimowej należy składowa</w:t>
      </w:r>
      <w:r w:rsidR="00A50E7C" w:rsidRPr="00364D0C">
        <w:rPr>
          <w:rFonts w:ascii="Times New Roman" w:hAnsi="Times New Roman"/>
          <w:bCs/>
          <w:sz w:val="24"/>
          <w:szCs w:val="24"/>
        </w:rPr>
        <w:t>ć</w:t>
      </w:r>
      <w:r w:rsidR="00240AC4" w:rsidRPr="00364D0C">
        <w:rPr>
          <w:rFonts w:ascii="Times New Roman" w:hAnsi="Times New Roman"/>
          <w:bCs/>
          <w:sz w:val="24"/>
          <w:szCs w:val="24"/>
        </w:rPr>
        <w:t xml:space="preserve"> w specjalnie do tego przygotowanych magazynach lub na składowiskach (placach). Składowisko powinno być utwardzone elementami betonowymi, masą betonową lub bitumiczną</w:t>
      </w:r>
      <w:r w:rsidR="0055556E">
        <w:rPr>
          <w:rFonts w:ascii="Times New Roman" w:hAnsi="Times New Roman"/>
          <w:bCs/>
          <w:sz w:val="24"/>
          <w:szCs w:val="24"/>
        </w:rPr>
        <w:t>.</w:t>
      </w:r>
    </w:p>
    <w:p w14:paraId="3C17F6B6" w14:textId="7C465946" w:rsidR="0040165C" w:rsidRPr="00F31D5F" w:rsidRDefault="00F31D5F" w:rsidP="00F31D5F">
      <w:pPr>
        <w:pStyle w:val="Akapitzlist"/>
        <w:numPr>
          <w:ilvl w:val="2"/>
          <w:numId w:val="5"/>
        </w:numPr>
        <w:spacing w:after="0"/>
        <w:ind w:right="57"/>
        <w:jc w:val="both"/>
        <w:rPr>
          <w:rFonts w:ascii="Times New Roman" w:hAnsi="Times New Roman" w:cs="Times New Roman"/>
          <w:sz w:val="24"/>
          <w:szCs w:val="24"/>
        </w:rPr>
      </w:pPr>
      <w:r w:rsidRPr="00F31D5F">
        <w:rPr>
          <w:rFonts w:ascii="Times New Roman" w:hAnsi="Times New Roman" w:cs="Times New Roman"/>
          <w:sz w:val="24"/>
          <w:szCs w:val="24"/>
        </w:rPr>
        <w:t xml:space="preserve"> </w:t>
      </w:r>
      <w:r w:rsidR="0040165C" w:rsidRPr="00F31D5F">
        <w:rPr>
          <w:rFonts w:ascii="Times New Roman" w:hAnsi="Times New Roman" w:cs="Times New Roman"/>
          <w:sz w:val="24"/>
          <w:szCs w:val="24"/>
        </w:rPr>
        <w:t xml:space="preserve">Wykonawca zobowiązany jest do: </w:t>
      </w:r>
    </w:p>
    <w:p w14:paraId="7E607B08" w14:textId="7B96CCA8" w:rsidR="0040165C" w:rsidRPr="00F31D5F" w:rsidRDefault="0040165C" w:rsidP="00F4299E">
      <w:pPr>
        <w:numPr>
          <w:ilvl w:val="0"/>
          <w:numId w:val="11"/>
        </w:numPr>
        <w:spacing w:after="0"/>
        <w:ind w:left="284" w:right="57" w:hanging="284"/>
        <w:contextualSpacing/>
        <w:jc w:val="both"/>
        <w:rPr>
          <w:rFonts w:ascii="Times New Roman" w:hAnsi="Times New Roman" w:cs="Times New Roman"/>
          <w:sz w:val="24"/>
          <w:szCs w:val="24"/>
        </w:rPr>
      </w:pPr>
      <w:r w:rsidRPr="00F31D5F">
        <w:rPr>
          <w:rFonts w:ascii="Times New Roman" w:hAnsi="Times New Roman" w:cs="Times New Roman"/>
          <w:sz w:val="24"/>
          <w:szCs w:val="24"/>
        </w:rPr>
        <w:t>informowania Zamawiającego telefonicznie o każdorazowym rozpoczęciu i zakończeniu prac przy odśnieżaniu</w:t>
      </w:r>
      <w:r w:rsidR="00C8214A" w:rsidRPr="00F31D5F">
        <w:rPr>
          <w:rFonts w:ascii="Times New Roman" w:hAnsi="Times New Roman" w:cs="Times New Roman"/>
          <w:sz w:val="24"/>
          <w:szCs w:val="24"/>
        </w:rPr>
        <w:t xml:space="preserve"> oraz przy likwidacji śliskości</w:t>
      </w:r>
      <w:r w:rsidR="004616D8">
        <w:rPr>
          <w:rFonts w:ascii="Times New Roman" w:hAnsi="Times New Roman" w:cs="Times New Roman"/>
          <w:sz w:val="24"/>
          <w:szCs w:val="24"/>
        </w:rPr>
        <w:t>,</w:t>
      </w:r>
    </w:p>
    <w:p w14:paraId="565CEDB9" w14:textId="63364E84" w:rsidR="0040165C" w:rsidRPr="00F31D5F" w:rsidRDefault="0040165C" w:rsidP="00F4299E">
      <w:pPr>
        <w:numPr>
          <w:ilvl w:val="0"/>
          <w:numId w:val="11"/>
        </w:numPr>
        <w:spacing w:after="0"/>
        <w:ind w:left="284" w:right="57" w:hanging="284"/>
        <w:contextualSpacing/>
        <w:jc w:val="both"/>
        <w:rPr>
          <w:rFonts w:ascii="Times New Roman" w:hAnsi="Times New Roman" w:cs="Times New Roman"/>
          <w:sz w:val="24"/>
          <w:szCs w:val="24"/>
        </w:rPr>
      </w:pPr>
      <w:r w:rsidRPr="00F31D5F">
        <w:rPr>
          <w:rFonts w:ascii="Times New Roman" w:hAnsi="Times New Roman" w:cs="Times New Roman"/>
          <w:sz w:val="24"/>
          <w:szCs w:val="24"/>
        </w:rPr>
        <w:t>prowadzenia kart drogowych zgodnie z wzorem stanowiącym załącznik do umowy, które po zatwierdzeniu przez Zamawiającego, stanowić będą podstawę rozliczenia Wykonawcy (również w przypadku zgłoszenia podwykonaw</w:t>
      </w:r>
      <w:r w:rsidR="001842F3" w:rsidRPr="00F31D5F">
        <w:rPr>
          <w:rFonts w:ascii="Times New Roman" w:hAnsi="Times New Roman" w:cs="Times New Roman"/>
          <w:sz w:val="24"/>
          <w:szCs w:val="24"/>
        </w:rPr>
        <w:t>ców) z zakresu wykonanych robót</w:t>
      </w:r>
      <w:r w:rsidR="004616D8">
        <w:rPr>
          <w:rFonts w:ascii="Times New Roman" w:hAnsi="Times New Roman" w:cs="Times New Roman"/>
          <w:sz w:val="24"/>
          <w:szCs w:val="24"/>
        </w:rPr>
        <w:t>,</w:t>
      </w:r>
    </w:p>
    <w:p w14:paraId="1C3BFBA7" w14:textId="556DC409" w:rsidR="002625D4" w:rsidRPr="00F31D5F" w:rsidRDefault="00C8214A" w:rsidP="00F4299E">
      <w:pPr>
        <w:numPr>
          <w:ilvl w:val="0"/>
          <w:numId w:val="11"/>
        </w:numPr>
        <w:spacing w:after="0"/>
        <w:ind w:left="284" w:right="57" w:hanging="284"/>
        <w:contextualSpacing/>
        <w:jc w:val="both"/>
        <w:rPr>
          <w:rFonts w:ascii="Times New Roman" w:hAnsi="Times New Roman" w:cs="Times New Roman"/>
          <w:sz w:val="24"/>
          <w:szCs w:val="24"/>
        </w:rPr>
      </w:pPr>
      <w:r w:rsidRPr="00F31D5F">
        <w:rPr>
          <w:rFonts w:ascii="Times New Roman" w:hAnsi="Times New Roman" w:cs="Times New Roman"/>
          <w:sz w:val="24"/>
          <w:szCs w:val="24"/>
        </w:rPr>
        <w:t>rozliczenia</w:t>
      </w:r>
      <w:r w:rsidR="0040165C" w:rsidRPr="00F31D5F">
        <w:rPr>
          <w:rFonts w:ascii="Times New Roman" w:hAnsi="Times New Roman" w:cs="Times New Roman"/>
          <w:sz w:val="24"/>
          <w:szCs w:val="24"/>
        </w:rPr>
        <w:t xml:space="preserve"> zakresu wykonanych robót na podstawie kart drogowych, w siedzibie Zamawiającego, w dniach i godzinach pracy Urzędu w następnym dniu roboczym po ich wykonaniu.</w:t>
      </w:r>
    </w:p>
    <w:p w14:paraId="3B3C9DA7" w14:textId="7A5E1065" w:rsidR="00163A19" w:rsidRPr="00F31D5F" w:rsidRDefault="00163A19" w:rsidP="00F4299E">
      <w:pPr>
        <w:pStyle w:val="Akapitzlist"/>
        <w:numPr>
          <w:ilvl w:val="2"/>
          <w:numId w:val="5"/>
        </w:numPr>
        <w:spacing w:after="0"/>
        <w:ind w:right="57"/>
        <w:jc w:val="both"/>
        <w:rPr>
          <w:rFonts w:ascii="Times New Roman" w:hAnsi="Times New Roman" w:cs="Times New Roman"/>
          <w:sz w:val="24"/>
          <w:szCs w:val="24"/>
        </w:rPr>
      </w:pPr>
      <w:r w:rsidRPr="00F31D5F">
        <w:rPr>
          <w:rFonts w:ascii="Times New Roman" w:hAnsi="Times New Roman" w:cs="Times New Roman"/>
          <w:sz w:val="24"/>
          <w:szCs w:val="24"/>
        </w:rPr>
        <w:t>W przypadku powierzenia wykonani</w:t>
      </w:r>
      <w:r w:rsidR="002E7EE5" w:rsidRPr="00F31D5F">
        <w:rPr>
          <w:rFonts w:ascii="Times New Roman" w:hAnsi="Times New Roman" w:cs="Times New Roman"/>
          <w:sz w:val="24"/>
          <w:szCs w:val="24"/>
        </w:rPr>
        <w:t>a</w:t>
      </w:r>
      <w:r w:rsidRPr="00F31D5F">
        <w:rPr>
          <w:rFonts w:ascii="Times New Roman" w:hAnsi="Times New Roman" w:cs="Times New Roman"/>
          <w:sz w:val="24"/>
          <w:szCs w:val="24"/>
        </w:rPr>
        <w:t xml:space="preserve"> przedmiotu umowy Podwykonawcom, Wykonawca </w:t>
      </w:r>
      <w:r w:rsidRPr="00F31D5F">
        <w:rPr>
          <w:rFonts w:ascii="Times New Roman" w:eastAsia="Times New Roman" w:hAnsi="Times New Roman" w:cs="Times New Roman"/>
          <w:sz w:val="24"/>
          <w:szCs w:val="24"/>
          <w:lang w:eastAsia="pl-PL"/>
        </w:rPr>
        <w:t xml:space="preserve">ponosi </w:t>
      </w:r>
      <w:r w:rsidR="00747433" w:rsidRPr="00F31D5F">
        <w:rPr>
          <w:rFonts w:ascii="Times New Roman" w:eastAsia="Times New Roman" w:hAnsi="Times New Roman" w:cs="Times New Roman"/>
          <w:sz w:val="24"/>
          <w:szCs w:val="24"/>
          <w:lang w:eastAsia="pl-PL"/>
        </w:rPr>
        <w:t xml:space="preserve">pełną </w:t>
      </w:r>
      <w:r w:rsidRPr="00F31D5F">
        <w:rPr>
          <w:rFonts w:ascii="Times New Roman" w:eastAsia="Times New Roman" w:hAnsi="Times New Roman" w:cs="Times New Roman"/>
          <w:sz w:val="24"/>
          <w:szCs w:val="24"/>
          <w:lang w:eastAsia="pl-PL"/>
        </w:rPr>
        <w:t>odpowiedzialność za działania, uchybienia lub zaniedbania Podwykonawców i ich pracowników w takim samym stopniu, jakby to były działania, uchybienia lub zaniedbania jego własne jak i jego pracowników.</w:t>
      </w:r>
    </w:p>
    <w:p w14:paraId="1F78E95C" w14:textId="2E784FC8" w:rsidR="0040165C" w:rsidRPr="00F31D5F" w:rsidRDefault="0040165C" w:rsidP="00F4299E">
      <w:pPr>
        <w:pStyle w:val="Akapitzlist"/>
        <w:numPr>
          <w:ilvl w:val="2"/>
          <w:numId w:val="5"/>
        </w:numPr>
        <w:spacing w:after="0"/>
        <w:ind w:right="57"/>
        <w:jc w:val="both"/>
        <w:rPr>
          <w:rFonts w:ascii="Times New Roman" w:hAnsi="Times New Roman" w:cs="Times New Roman"/>
          <w:sz w:val="24"/>
          <w:szCs w:val="24"/>
        </w:rPr>
      </w:pPr>
      <w:r w:rsidRPr="00F31D5F">
        <w:rPr>
          <w:rFonts w:ascii="Times New Roman" w:hAnsi="Times New Roman" w:cs="Times New Roman"/>
          <w:sz w:val="24"/>
          <w:szCs w:val="24"/>
        </w:rPr>
        <w:t xml:space="preserve">Zamawiający zobowiązany jest do:  </w:t>
      </w:r>
    </w:p>
    <w:p w14:paraId="409FD31C" w14:textId="77777777" w:rsidR="004C1A9B" w:rsidRPr="00F31D5F" w:rsidRDefault="0040165C" w:rsidP="00F4299E">
      <w:pPr>
        <w:pStyle w:val="Akapitzlist"/>
        <w:numPr>
          <w:ilvl w:val="0"/>
          <w:numId w:val="12"/>
        </w:numPr>
        <w:spacing w:after="0"/>
        <w:ind w:right="57"/>
        <w:jc w:val="both"/>
        <w:rPr>
          <w:rFonts w:ascii="Times New Roman" w:hAnsi="Times New Roman" w:cs="Times New Roman"/>
          <w:sz w:val="24"/>
          <w:szCs w:val="24"/>
        </w:rPr>
      </w:pPr>
      <w:r w:rsidRPr="00F31D5F">
        <w:rPr>
          <w:rFonts w:ascii="Times New Roman" w:hAnsi="Times New Roman" w:cs="Times New Roman"/>
          <w:sz w:val="24"/>
          <w:szCs w:val="24"/>
        </w:rPr>
        <w:t>sprawdzania i potwierdzania wykonanych usług</w:t>
      </w:r>
      <w:r w:rsidR="004C1A9B" w:rsidRPr="00F31D5F">
        <w:rPr>
          <w:rFonts w:ascii="Times New Roman" w:hAnsi="Times New Roman" w:cs="Times New Roman"/>
          <w:sz w:val="24"/>
          <w:szCs w:val="24"/>
        </w:rPr>
        <w:t>,</w:t>
      </w:r>
    </w:p>
    <w:p w14:paraId="359A0A2A" w14:textId="39B5B354" w:rsidR="0040165C" w:rsidRPr="00F31D5F" w:rsidRDefault="0040165C" w:rsidP="00F4299E">
      <w:pPr>
        <w:pStyle w:val="Akapitzlist"/>
        <w:numPr>
          <w:ilvl w:val="0"/>
          <w:numId w:val="12"/>
        </w:numPr>
        <w:spacing w:after="0"/>
        <w:ind w:right="57"/>
        <w:jc w:val="both"/>
        <w:rPr>
          <w:rFonts w:ascii="Times New Roman" w:hAnsi="Times New Roman" w:cs="Times New Roman"/>
          <w:sz w:val="24"/>
          <w:szCs w:val="24"/>
        </w:rPr>
      </w:pPr>
      <w:r w:rsidRPr="00F31D5F">
        <w:rPr>
          <w:rFonts w:ascii="Times New Roman" w:hAnsi="Times New Roman" w:cs="Times New Roman"/>
          <w:sz w:val="24"/>
          <w:szCs w:val="24"/>
        </w:rPr>
        <w:lastRenderedPageBreak/>
        <w:t xml:space="preserve">zapłaty wynagrodzenia zgodnie z zasadami określonymi w niniejszej umowie. </w:t>
      </w:r>
    </w:p>
    <w:p w14:paraId="7184BACE" w14:textId="3842C3F8" w:rsidR="0040165C" w:rsidRPr="00F31D5F" w:rsidRDefault="0040165C" w:rsidP="00F4299E">
      <w:pPr>
        <w:spacing w:after="0"/>
        <w:ind w:left="57" w:right="57"/>
        <w:jc w:val="center"/>
        <w:rPr>
          <w:rFonts w:ascii="Times New Roman" w:hAnsi="Times New Roman" w:cs="Times New Roman"/>
          <w:b/>
          <w:sz w:val="24"/>
          <w:szCs w:val="24"/>
        </w:rPr>
      </w:pPr>
      <w:bookmarkStart w:id="4" w:name="_Hlk109997016"/>
      <w:r w:rsidRPr="00F31D5F">
        <w:rPr>
          <w:rFonts w:ascii="Times New Roman" w:hAnsi="Times New Roman" w:cs="Times New Roman"/>
          <w:b/>
          <w:sz w:val="24"/>
          <w:szCs w:val="24"/>
        </w:rPr>
        <w:t xml:space="preserve">§ </w:t>
      </w:r>
      <w:r w:rsidR="00F82F25" w:rsidRPr="00F31D5F">
        <w:rPr>
          <w:rFonts w:ascii="Times New Roman" w:hAnsi="Times New Roman" w:cs="Times New Roman"/>
          <w:b/>
          <w:sz w:val="24"/>
          <w:szCs w:val="24"/>
        </w:rPr>
        <w:t>8</w:t>
      </w:r>
      <w:r w:rsidRPr="00F31D5F">
        <w:rPr>
          <w:rFonts w:ascii="Times New Roman" w:hAnsi="Times New Roman" w:cs="Times New Roman"/>
          <w:b/>
          <w:sz w:val="24"/>
          <w:szCs w:val="24"/>
        </w:rPr>
        <w:t xml:space="preserve"> </w:t>
      </w:r>
    </w:p>
    <w:bookmarkEnd w:id="4"/>
    <w:p w14:paraId="0BFF70F8" w14:textId="77777777" w:rsidR="0040165C" w:rsidRPr="00F31D5F" w:rsidRDefault="0040165C" w:rsidP="00F4299E">
      <w:pPr>
        <w:spacing w:after="0"/>
        <w:ind w:left="57" w:right="57"/>
        <w:jc w:val="center"/>
        <w:rPr>
          <w:rFonts w:ascii="Times New Roman" w:hAnsi="Times New Roman" w:cs="Times New Roman"/>
          <w:b/>
          <w:sz w:val="24"/>
          <w:szCs w:val="24"/>
        </w:rPr>
      </w:pPr>
      <w:r w:rsidRPr="00F31D5F">
        <w:rPr>
          <w:rFonts w:ascii="Times New Roman" w:hAnsi="Times New Roman" w:cs="Times New Roman"/>
          <w:b/>
          <w:sz w:val="24"/>
          <w:szCs w:val="24"/>
        </w:rPr>
        <w:t>Zabezpieczenie należytego wykonania umowy</w:t>
      </w:r>
    </w:p>
    <w:p w14:paraId="05389D83" w14:textId="77777777" w:rsidR="00E7759E" w:rsidRPr="00E7759E" w:rsidRDefault="0040165C" w:rsidP="00C37F8E">
      <w:pPr>
        <w:pStyle w:val="Akapitzlist"/>
        <w:numPr>
          <w:ilvl w:val="0"/>
          <w:numId w:val="13"/>
        </w:numPr>
        <w:spacing w:after="0"/>
        <w:ind w:right="57"/>
        <w:jc w:val="both"/>
        <w:rPr>
          <w:rFonts w:ascii="Times New Roman" w:hAnsi="Times New Roman" w:cs="Times New Roman"/>
          <w:b/>
          <w:sz w:val="24"/>
          <w:szCs w:val="24"/>
        </w:rPr>
      </w:pPr>
      <w:r w:rsidRPr="00F31D5F">
        <w:rPr>
          <w:rFonts w:ascii="Times New Roman" w:hAnsi="Times New Roman" w:cs="Times New Roman"/>
          <w:sz w:val="24"/>
          <w:szCs w:val="24"/>
        </w:rPr>
        <w:t>Wykonawca wniósł zabezpieczenie należytego wykonania umowy w formie ....................</w:t>
      </w:r>
    </w:p>
    <w:p w14:paraId="619D7E95" w14:textId="7C8E96B5" w:rsidR="0040165C" w:rsidRPr="00F31D5F" w:rsidRDefault="0040165C" w:rsidP="00176579">
      <w:pPr>
        <w:pStyle w:val="Akapitzlist"/>
        <w:spacing w:after="0"/>
        <w:ind w:left="360" w:right="57"/>
        <w:jc w:val="both"/>
        <w:rPr>
          <w:rFonts w:ascii="Times New Roman" w:hAnsi="Times New Roman" w:cs="Times New Roman"/>
          <w:b/>
          <w:sz w:val="24"/>
          <w:szCs w:val="24"/>
        </w:rPr>
      </w:pPr>
      <w:r w:rsidRPr="00F31D5F">
        <w:rPr>
          <w:rFonts w:ascii="Times New Roman" w:hAnsi="Times New Roman" w:cs="Times New Roman"/>
          <w:sz w:val="24"/>
          <w:szCs w:val="24"/>
        </w:rPr>
        <w:t xml:space="preserve">w wysokości </w:t>
      </w:r>
      <w:r w:rsidR="00ED7385" w:rsidRPr="00F31D5F">
        <w:rPr>
          <w:rFonts w:ascii="Times New Roman" w:hAnsi="Times New Roman" w:cs="Times New Roman"/>
          <w:b/>
          <w:sz w:val="24"/>
          <w:szCs w:val="24"/>
        </w:rPr>
        <w:t xml:space="preserve">5 </w:t>
      </w:r>
      <w:r w:rsidRPr="00F31D5F">
        <w:rPr>
          <w:rFonts w:ascii="Times New Roman" w:hAnsi="Times New Roman" w:cs="Times New Roman"/>
          <w:b/>
          <w:sz w:val="24"/>
          <w:szCs w:val="24"/>
        </w:rPr>
        <w:t xml:space="preserve">% </w:t>
      </w:r>
      <w:r w:rsidR="00D34BBF" w:rsidRPr="00F31D5F">
        <w:rPr>
          <w:rFonts w:ascii="Times New Roman" w:hAnsi="Times New Roman" w:cs="Times New Roman"/>
          <w:b/>
          <w:sz w:val="24"/>
          <w:szCs w:val="24"/>
        </w:rPr>
        <w:t>wynagrodzenia brutto</w:t>
      </w:r>
      <w:r w:rsidR="00D34BBF" w:rsidRPr="00F31D5F">
        <w:rPr>
          <w:rFonts w:ascii="Times New Roman" w:hAnsi="Times New Roman" w:cs="Times New Roman"/>
          <w:sz w:val="24"/>
          <w:szCs w:val="24"/>
        </w:rPr>
        <w:t xml:space="preserve">, określonego w </w:t>
      </w:r>
      <w:r w:rsidR="00C37F8E" w:rsidRPr="00F31D5F">
        <w:rPr>
          <w:rFonts w:ascii="Times New Roman" w:hAnsi="Times New Roman" w:cs="Times New Roman"/>
          <w:bCs/>
          <w:sz w:val="24"/>
          <w:szCs w:val="24"/>
        </w:rPr>
        <w:t>§ 3 ust. 1</w:t>
      </w:r>
      <w:r w:rsidR="00C37F8E" w:rsidRPr="00F31D5F">
        <w:rPr>
          <w:rFonts w:ascii="Times New Roman" w:hAnsi="Times New Roman" w:cs="Times New Roman"/>
          <w:b/>
          <w:sz w:val="24"/>
          <w:szCs w:val="24"/>
        </w:rPr>
        <w:t xml:space="preserve"> </w:t>
      </w:r>
      <w:r w:rsidRPr="00F31D5F">
        <w:rPr>
          <w:rFonts w:ascii="Times New Roman" w:hAnsi="Times New Roman" w:cs="Times New Roman"/>
          <w:sz w:val="24"/>
          <w:szCs w:val="24"/>
        </w:rPr>
        <w:t xml:space="preserve"> tj. ..................... zł. (słownie:........................................................................................................................</w:t>
      </w:r>
    </w:p>
    <w:p w14:paraId="12CA6DE1" w14:textId="3B10CB8A" w:rsidR="008C2DB0" w:rsidRPr="00F31D5F" w:rsidRDefault="008C2DB0" w:rsidP="00C37F8E">
      <w:pPr>
        <w:pStyle w:val="Akapitzlist"/>
        <w:numPr>
          <w:ilvl w:val="0"/>
          <w:numId w:val="13"/>
        </w:numPr>
        <w:spacing w:after="0"/>
        <w:ind w:right="57"/>
        <w:jc w:val="both"/>
        <w:rPr>
          <w:rFonts w:ascii="Times New Roman" w:hAnsi="Times New Roman" w:cs="Times New Roman"/>
          <w:b/>
          <w:sz w:val="24"/>
          <w:szCs w:val="24"/>
        </w:rPr>
      </w:pPr>
      <w:r w:rsidRPr="00F31D5F">
        <w:rPr>
          <w:rFonts w:ascii="Times New Roman" w:hAnsi="Times New Roman" w:cs="Times New Roman"/>
          <w:sz w:val="24"/>
          <w:szCs w:val="24"/>
        </w:rPr>
        <w:t>Cała kwota zabezpieczenia obejmuje okres od dnia podpisania umowy do dnia zakończenia realizacji przedmiotu umowy.</w:t>
      </w:r>
    </w:p>
    <w:p w14:paraId="1CCB2478" w14:textId="18D543A1" w:rsidR="00D77529" w:rsidRPr="00E91B4A" w:rsidRDefault="0040165C" w:rsidP="00E91B4A">
      <w:pPr>
        <w:pStyle w:val="Akapitzlist"/>
        <w:numPr>
          <w:ilvl w:val="0"/>
          <w:numId w:val="13"/>
        </w:numPr>
        <w:spacing w:after="0"/>
        <w:ind w:right="57"/>
        <w:jc w:val="both"/>
        <w:rPr>
          <w:rFonts w:ascii="Times New Roman" w:hAnsi="Times New Roman" w:cs="Times New Roman"/>
          <w:b/>
          <w:sz w:val="24"/>
          <w:szCs w:val="24"/>
        </w:rPr>
      </w:pPr>
      <w:r w:rsidRPr="00F31D5F">
        <w:rPr>
          <w:rFonts w:ascii="Times New Roman" w:hAnsi="Times New Roman" w:cs="Times New Roman"/>
          <w:sz w:val="24"/>
          <w:szCs w:val="24"/>
        </w:rPr>
        <w:t xml:space="preserve">Zabezpieczenie należytego wykonania umowy zostanie zwrócone/zwolnione Wykonawcy w ciągu 30 dni po zakończeniu realizacji umowy. </w:t>
      </w:r>
    </w:p>
    <w:p w14:paraId="1EF8C460" w14:textId="06FC6C15" w:rsidR="0040165C" w:rsidRPr="00F31D5F" w:rsidRDefault="0040165C" w:rsidP="00BC3298">
      <w:pPr>
        <w:ind w:left="57" w:right="57"/>
        <w:jc w:val="center"/>
        <w:rPr>
          <w:rFonts w:ascii="Times New Roman" w:hAnsi="Times New Roman" w:cs="Times New Roman"/>
          <w:b/>
          <w:sz w:val="24"/>
          <w:szCs w:val="24"/>
        </w:rPr>
      </w:pPr>
      <w:r w:rsidRPr="00F31D5F">
        <w:rPr>
          <w:rFonts w:ascii="Times New Roman" w:hAnsi="Times New Roman" w:cs="Times New Roman"/>
          <w:b/>
          <w:sz w:val="24"/>
          <w:szCs w:val="24"/>
        </w:rPr>
        <w:t xml:space="preserve">§ </w:t>
      </w:r>
      <w:r w:rsidR="00F82F25" w:rsidRPr="00F31D5F">
        <w:rPr>
          <w:rFonts w:ascii="Times New Roman" w:hAnsi="Times New Roman" w:cs="Times New Roman"/>
          <w:b/>
          <w:sz w:val="24"/>
          <w:szCs w:val="24"/>
        </w:rPr>
        <w:t>9</w:t>
      </w:r>
    </w:p>
    <w:p w14:paraId="489266F9" w14:textId="77777777" w:rsidR="0040165C" w:rsidRPr="00F31D5F" w:rsidRDefault="0040165C" w:rsidP="00F4299E">
      <w:pPr>
        <w:spacing w:after="0"/>
        <w:ind w:left="57" w:right="57"/>
        <w:jc w:val="center"/>
        <w:rPr>
          <w:rFonts w:ascii="Times New Roman" w:hAnsi="Times New Roman" w:cs="Times New Roman"/>
          <w:b/>
          <w:sz w:val="24"/>
          <w:szCs w:val="24"/>
        </w:rPr>
      </w:pPr>
      <w:r w:rsidRPr="00F31D5F">
        <w:rPr>
          <w:rFonts w:ascii="Times New Roman" w:hAnsi="Times New Roman" w:cs="Times New Roman"/>
          <w:b/>
          <w:sz w:val="24"/>
          <w:szCs w:val="24"/>
        </w:rPr>
        <w:t>Kary umowne</w:t>
      </w:r>
    </w:p>
    <w:p w14:paraId="796340FE" w14:textId="38D06E86" w:rsidR="002D47DD" w:rsidRPr="00F31D5F" w:rsidRDefault="002D47DD" w:rsidP="00F4299E">
      <w:pPr>
        <w:pStyle w:val="Normalny1"/>
        <w:numPr>
          <w:ilvl w:val="0"/>
          <w:numId w:val="14"/>
        </w:numPr>
        <w:tabs>
          <w:tab w:val="left" w:pos="284"/>
        </w:tabs>
        <w:spacing w:line="276" w:lineRule="auto"/>
        <w:jc w:val="both"/>
        <w:rPr>
          <w:rFonts w:cs="Times New Roman"/>
          <w:color w:val="auto"/>
        </w:rPr>
      </w:pPr>
      <w:r w:rsidRPr="00F31D5F">
        <w:rPr>
          <w:rFonts w:cs="Times New Roman"/>
          <w:color w:val="auto"/>
        </w:rPr>
        <w:t xml:space="preserve">W razie niewykonania lub nienależytego wykonania przedmiotu umowy w ustalonym terminie, obowiązującą formą odszkodowania uzgodnioną między stronami będą kary umowne. </w:t>
      </w:r>
    </w:p>
    <w:p w14:paraId="33853EF7" w14:textId="30C19182" w:rsidR="0040165C" w:rsidRPr="00F31D5F" w:rsidRDefault="0040165C" w:rsidP="00F4299E">
      <w:pPr>
        <w:pStyle w:val="Normalny1"/>
        <w:numPr>
          <w:ilvl w:val="0"/>
          <w:numId w:val="14"/>
        </w:numPr>
        <w:tabs>
          <w:tab w:val="left" w:pos="284"/>
        </w:tabs>
        <w:spacing w:line="276" w:lineRule="auto"/>
        <w:jc w:val="both"/>
        <w:rPr>
          <w:rFonts w:cs="Times New Roman"/>
          <w:color w:val="auto"/>
        </w:rPr>
      </w:pPr>
      <w:r w:rsidRPr="00F31D5F">
        <w:rPr>
          <w:rFonts w:cs="Times New Roman"/>
          <w:color w:val="auto"/>
        </w:rPr>
        <w:t>Zamawiający ma prawo naliczyć Wykonawcy kary umowne w następujących przypadkach:</w:t>
      </w:r>
    </w:p>
    <w:p w14:paraId="19CD61C6" w14:textId="2188D505" w:rsidR="0040165C" w:rsidRPr="00F31D5F" w:rsidRDefault="0040165C" w:rsidP="00F4299E">
      <w:pPr>
        <w:pStyle w:val="Normalny1"/>
        <w:numPr>
          <w:ilvl w:val="0"/>
          <w:numId w:val="15"/>
        </w:numPr>
        <w:tabs>
          <w:tab w:val="left" w:pos="284"/>
        </w:tabs>
        <w:spacing w:line="276" w:lineRule="auto"/>
        <w:jc w:val="both"/>
        <w:rPr>
          <w:rFonts w:cs="Times New Roman"/>
          <w:color w:val="auto"/>
        </w:rPr>
      </w:pPr>
      <w:r w:rsidRPr="00F31D5F">
        <w:rPr>
          <w:rFonts w:cs="Times New Roman"/>
          <w:color w:val="auto"/>
        </w:rPr>
        <w:t xml:space="preserve">za odstąpienie od umowy z powodu okoliczności, za które odpowiada Wykonawca, </w:t>
      </w:r>
      <w:r w:rsidRPr="00F31D5F">
        <w:rPr>
          <w:rFonts w:cs="Times New Roman"/>
          <w:color w:val="auto"/>
        </w:rPr>
        <w:br/>
        <w:t>w wysokości 10 % wynagrodzenia, o którym mowa w § 3 ust.1 umowy,</w:t>
      </w:r>
    </w:p>
    <w:p w14:paraId="772CACD0" w14:textId="42220BDF" w:rsidR="0040165C" w:rsidRPr="00F31D5F" w:rsidRDefault="0040165C" w:rsidP="00F4299E">
      <w:pPr>
        <w:pStyle w:val="Normalny1"/>
        <w:numPr>
          <w:ilvl w:val="0"/>
          <w:numId w:val="15"/>
        </w:numPr>
        <w:tabs>
          <w:tab w:val="left" w:pos="284"/>
        </w:tabs>
        <w:spacing w:line="276" w:lineRule="auto"/>
        <w:jc w:val="both"/>
        <w:rPr>
          <w:rFonts w:cs="Times New Roman"/>
          <w:color w:val="auto"/>
        </w:rPr>
      </w:pPr>
      <w:r w:rsidRPr="00F31D5F">
        <w:rPr>
          <w:rFonts w:cs="Times New Roman"/>
          <w:color w:val="auto"/>
        </w:rPr>
        <w:t xml:space="preserve">za przekroczenie terminów, o których mowa w § 2 ust. 1-5, w wysokości 0,5 % </w:t>
      </w:r>
      <w:r w:rsidRPr="00F31D5F">
        <w:rPr>
          <w:rFonts w:cs="Times New Roman"/>
          <w:color w:val="auto"/>
        </w:rPr>
        <w:br/>
        <w:t xml:space="preserve">wynagrodzenia, o którym mowa w § 3 ust.1 umowy, za każdą godzinę </w:t>
      </w:r>
      <w:r w:rsidR="00176579">
        <w:rPr>
          <w:rFonts w:cs="Times New Roman"/>
          <w:color w:val="auto"/>
        </w:rPr>
        <w:t>zwłoki</w:t>
      </w:r>
      <w:r w:rsidRPr="00F31D5F">
        <w:rPr>
          <w:rFonts w:cs="Times New Roman"/>
          <w:color w:val="auto"/>
        </w:rPr>
        <w:br/>
        <w:t>w realizacji usług,</w:t>
      </w:r>
    </w:p>
    <w:p w14:paraId="07EE9722" w14:textId="48903933" w:rsidR="0040165C" w:rsidRPr="00F31D5F" w:rsidRDefault="0040165C" w:rsidP="00F4299E">
      <w:pPr>
        <w:pStyle w:val="Normalny1"/>
        <w:numPr>
          <w:ilvl w:val="0"/>
          <w:numId w:val="15"/>
        </w:numPr>
        <w:tabs>
          <w:tab w:val="left" w:pos="284"/>
        </w:tabs>
        <w:spacing w:line="276" w:lineRule="auto"/>
        <w:jc w:val="both"/>
        <w:rPr>
          <w:rFonts w:cs="Times New Roman"/>
          <w:color w:val="auto"/>
        </w:rPr>
      </w:pPr>
      <w:r w:rsidRPr="00F31D5F">
        <w:rPr>
          <w:rFonts w:cs="Times New Roman"/>
          <w:color w:val="auto"/>
        </w:rPr>
        <w:t xml:space="preserve">za każdy dzień </w:t>
      </w:r>
      <w:r w:rsidR="00F90D1E" w:rsidRPr="00F31D5F">
        <w:rPr>
          <w:rFonts w:cs="Times New Roman"/>
          <w:color w:val="auto"/>
        </w:rPr>
        <w:t>zwłoki</w:t>
      </w:r>
      <w:r w:rsidRPr="00F31D5F">
        <w:rPr>
          <w:rFonts w:cs="Times New Roman"/>
          <w:color w:val="auto"/>
        </w:rPr>
        <w:t xml:space="preserve"> w przedłożeniu Zamawiającemu pisemnego wykazu </w:t>
      </w:r>
      <w:r w:rsidR="00BA56E1" w:rsidRPr="00F31D5F">
        <w:rPr>
          <w:rFonts w:cs="Times New Roman"/>
          <w:color w:val="auto"/>
        </w:rPr>
        <w:t xml:space="preserve">o którym mowa </w:t>
      </w:r>
      <w:r w:rsidRPr="00F31D5F">
        <w:rPr>
          <w:rFonts w:cs="Times New Roman"/>
          <w:color w:val="auto"/>
        </w:rPr>
        <w:t>w §</w:t>
      </w:r>
      <w:r w:rsidR="009A5F98" w:rsidRPr="00F31D5F">
        <w:rPr>
          <w:rFonts w:cs="Times New Roman"/>
          <w:color w:val="auto"/>
        </w:rPr>
        <w:t xml:space="preserve"> </w:t>
      </w:r>
      <w:r w:rsidRPr="00F31D5F">
        <w:rPr>
          <w:rFonts w:cs="Times New Roman"/>
          <w:color w:val="auto"/>
        </w:rPr>
        <w:t>1</w:t>
      </w:r>
      <w:r w:rsidR="00F82F25" w:rsidRPr="00F31D5F">
        <w:rPr>
          <w:rFonts w:cs="Times New Roman"/>
          <w:color w:val="auto"/>
        </w:rPr>
        <w:t>1</w:t>
      </w:r>
      <w:r w:rsidRPr="00F31D5F">
        <w:rPr>
          <w:rFonts w:cs="Times New Roman"/>
          <w:color w:val="auto"/>
        </w:rPr>
        <w:t xml:space="preserve"> ust. 2, w wysokości 200</w:t>
      </w:r>
      <w:r w:rsidR="009C376D" w:rsidRPr="00F31D5F">
        <w:rPr>
          <w:rFonts w:cs="Times New Roman"/>
          <w:color w:val="auto"/>
        </w:rPr>
        <w:t>,00</w:t>
      </w:r>
      <w:r w:rsidRPr="00F31D5F">
        <w:rPr>
          <w:rFonts w:cs="Times New Roman"/>
          <w:color w:val="auto"/>
        </w:rPr>
        <w:t xml:space="preserve"> zł,</w:t>
      </w:r>
    </w:p>
    <w:p w14:paraId="7BB35ED3" w14:textId="30C09B9D" w:rsidR="002D47DD" w:rsidRPr="00F31D5F" w:rsidRDefault="0040165C" w:rsidP="00F4299E">
      <w:pPr>
        <w:pStyle w:val="Normalny1"/>
        <w:numPr>
          <w:ilvl w:val="0"/>
          <w:numId w:val="15"/>
        </w:numPr>
        <w:tabs>
          <w:tab w:val="left" w:pos="284"/>
        </w:tabs>
        <w:spacing w:line="276" w:lineRule="auto"/>
        <w:jc w:val="both"/>
        <w:rPr>
          <w:rFonts w:cs="Times New Roman"/>
          <w:color w:val="auto"/>
        </w:rPr>
      </w:pPr>
      <w:r w:rsidRPr="00F31D5F">
        <w:rPr>
          <w:rFonts w:cs="Times New Roman"/>
          <w:color w:val="auto"/>
        </w:rPr>
        <w:t>za każdy przypadek niezatrudnienia przez Wykonawcę lub podwykonawcę na podstawie umowy o pracę osób wykonujących czynności wskazane w § 1</w:t>
      </w:r>
      <w:r w:rsidR="00F82F25" w:rsidRPr="00F31D5F">
        <w:rPr>
          <w:rFonts w:cs="Times New Roman"/>
          <w:color w:val="auto"/>
        </w:rPr>
        <w:t>1</w:t>
      </w:r>
      <w:r w:rsidRPr="00F31D5F">
        <w:rPr>
          <w:rFonts w:cs="Times New Roman"/>
          <w:color w:val="auto"/>
        </w:rPr>
        <w:t xml:space="preserve"> ust. 1 </w:t>
      </w:r>
      <w:r w:rsidRPr="00F31D5F">
        <w:rPr>
          <w:rFonts w:cs="Times New Roman"/>
          <w:color w:val="auto"/>
        </w:rPr>
        <w:br/>
        <w:t>w wysokości 1000,00 zł za każdą niezatrudnioną na podstawie umowy o pracę osobę</w:t>
      </w:r>
      <w:r w:rsidR="004C1A9B" w:rsidRPr="00F31D5F">
        <w:rPr>
          <w:rFonts w:cs="Times New Roman"/>
          <w:color w:val="auto"/>
        </w:rPr>
        <w:t>,</w:t>
      </w:r>
    </w:p>
    <w:p w14:paraId="4C048036" w14:textId="3FA4D0B8" w:rsidR="00C37F8E" w:rsidRPr="00F31D5F" w:rsidRDefault="00C37F8E" w:rsidP="00F4299E">
      <w:pPr>
        <w:numPr>
          <w:ilvl w:val="0"/>
          <w:numId w:val="14"/>
        </w:numPr>
        <w:spacing w:after="0"/>
        <w:ind w:left="57" w:right="57"/>
        <w:contextualSpacing/>
        <w:jc w:val="both"/>
        <w:rPr>
          <w:rFonts w:ascii="Times New Roman" w:hAnsi="Times New Roman" w:cs="Times New Roman"/>
          <w:sz w:val="24"/>
          <w:szCs w:val="24"/>
        </w:rPr>
      </w:pPr>
      <w:r w:rsidRPr="00F31D5F">
        <w:rPr>
          <w:rFonts w:ascii="Times New Roman" w:hAnsi="Times New Roman" w:cs="Times New Roman"/>
          <w:sz w:val="24"/>
          <w:szCs w:val="24"/>
        </w:rPr>
        <w:t xml:space="preserve">Łączna wartość kar </w:t>
      </w:r>
      <w:r w:rsidR="00CC37A2" w:rsidRPr="00F31D5F">
        <w:rPr>
          <w:rFonts w:ascii="Times New Roman" w:hAnsi="Times New Roman" w:cs="Times New Roman"/>
          <w:sz w:val="24"/>
          <w:szCs w:val="24"/>
        </w:rPr>
        <w:t xml:space="preserve">umownych, których Zamawiający może dochodzić od Wykonawcy, nie może przekroczyć kwoty stanowiącej 30% wynagrodzenia, o którym mowa w </w:t>
      </w:r>
      <w:r w:rsidR="00F642A6" w:rsidRPr="00F31D5F">
        <w:rPr>
          <w:rFonts w:ascii="Times New Roman" w:hAnsi="Times New Roman" w:cs="Times New Roman"/>
          <w:sz w:val="24"/>
          <w:szCs w:val="24"/>
        </w:rPr>
        <w:t>§ 3 ust. 1.</w:t>
      </w:r>
    </w:p>
    <w:p w14:paraId="204105E9" w14:textId="356EFB64" w:rsidR="0040165C" w:rsidRPr="00F31D5F" w:rsidRDefault="0040165C" w:rsidP="00F4299E">
      <w:pPr>
        <w:numPr>
          <w:ilvl w:val="0"/>
          <w:numId w:val="14"/>
        </w:numPr>
        <w:spacing w:after="0"/>
        <w:ind w:left="57" w:right="57"/>
        <w:contextualSpacing/>
        <w:jc w:val="both"/>
        <w:rPr>
          <w:rFonts w:ascii="Times New Roman" w:hAnsi="Times New Roman" w:cs="Times New Roman"/>
          <w:sz w:val="24"/>
          <w:szCs w:val="24"/>
        </w:rPr>
      </w:pPr>
      <w:r w:rsidRPr="00F31D5F">
        <w:rPr>
          <w:rFonts w:ascii="Times New Roman" w:hAnsi="Times New Roman" w:cs="Times New Roman"/>
          <w:sz w:val="24"/>
          <w:szCs w:val="24"/>
        </w:rPr>
        <w:t>Wykonawca ma prawo naliczyć Zamawiającemu karę umowną w przypadku odstąpienia od umowy z powodu okoliczności, za które odpowiada Zamawiający, w wysokości 10% wygrodzenia, o którym mowa w § 3 ust.1 umowy, z wyłączeniem okoliczności wymienionych w §</w:t>
      </w:r>
      <w:r w:rsidR="00F82F25" w:rsidRPr="00F31D5F">
        <w:rPr>
          <w:rFonts w:ascii="Times New Roman" w:hAnsi="Times New Roman" w:cs="Times New Roman"/>
          <w:sz w:val="24"/>
          <w:szCs w:val="24"/>
        </w:rPr>
        <w:t xml:space="preserve"> </w:t>
      </w:r>
      <w:r w:rsidR="00BA56E1" w:rsidRPr="00F31D5F">
        <w:rPr>
          <w:rFonts w:ascii="Times New Roman" w:hAnsi="Times New Roman" w:cs="Times New Roman"/>
          <w:sz w:val="24"/>
          <w:szCs w:val="24"/>
        </w:rPr>
        <w:t>10</w:t>
      </w:r>
      <w:r w:rsidRPr="00F31D5F">
        <w:rPr>
          <w:rFonts w:ascii="Times New Roman" w:hAnsi="Times New Roman" w:cs="Times New Roman"/>
          <w:sz w:val="24"/>
          <w:szCs w:val="24"/>
        </w:rPr>
        <w:t xml:space="preserve"> ust.1</w:t>
      </w:r>
      <w:r w:rsidR="004616D8">
        <w:rPr>
          <w:rFonts w:ascii="Times New Roman" w:hAnsi="Times New Roman" w:cs="Times New Roman"/>
          <w:sz w:val="24"/>
          <w:szCs w:val="24"/>
        </w:rPr>
        <w:t>, ust. 2 oraz § 16 ust. 3.</w:t>
      </w:r>
    </w:p>
    <w:p w14:paraId="798C7F4D" w14:textId="77777777" w:rsidR="0040165C" w:rsidRPr="00F31D5F" w:rsidRDefault="0040165C" w:rsidP="00F4299E">
      <w:pPr>
        <w:numPr>
          <w:ilvl w:val="0"/>
          <w:numId w:val="14"/>
        </w:numPr>
        <w:spacing w:after="0"/>
        <w:ind w:left="57" w:right="57"/>
        <w:contextualSpacing/>
        <w:jc w:val="both"/>
        <w:rPr>
          <w:rFonts w:ascii="Times New Roman" w:hAnsi="Times New Roman" w:cs="Times New Roman"/>
          <w:sz w:val="24"/>
          <w:szCs w:val="24"/>
        </w:rPr>
      </w:pPr>
      <w:r w:rsidRPr="00F31D5F">
        <w:rPr>
          <w:rFonts w:ascii="Times New Roman" w:hAnsi="Times New Roman" w:cs="Times New Roman"/>
          <w:sz w:val="24"/>
          <w:szCs w:val="24"/>
        </w:rPr>
        <w:t xml:space="preserve">Za zwłokę w płatności kwoty wynikającej z faktury, Wykonawca naliczy Zamawiającemu odsetki za opóźnienie w wysokości ustawowej. </w:t>
      </w:r>
    </w:p>
    <w:p w14:paraId="1DFCAE00" w14:textId="77777777" w:rsidR="0040165C" w:rsidRPr="00F31D5F" w:rsidRDefault="0040165C" w:rsidP="00F4299E">
      <w:pPr>
        <w:numPr>
          <w:ilvl w:val="0"/>
          <w:numId w:val="14"/>
        </w:numPr>
        <w:spacing w:after="0"/>
        <w:ind w:left="57" w:right="57"/>
        <w:contextualSpacing/>
        <w:jc w:val="both"/>
        <w:rPr>
          <w:rFonts w:ascii="Times New Roman" w:hAnsi="Times New Roman" w:cs="Times New Roman"/>
          <w:sz w:val="24"/>
          <w:szCs w:val="24"/>
        </w:rPr>
      </w:pPr>
      <w:r w:rsidRPr="00F31D5F">
        <w:rPr>
          <w:rFonts w:ascii="Times New Roman" w:hAnsi="Times New Roman" w:cs="Times New Roman"/>
          <w:sz w:val="24"/>
          <w:szCs w:val="24"/>
        </w:rPr>
        <w:t xml:space="preserve">Zapłacenie lub potrącenie kary za niedotrzymanie terminu nie zwalnia Wykonawcy </w:t>
      </w:r>
      <w:r w:rsidRPr="00F31D5F">
        <w:rPr>
          <w:rFonts w:ascii="Times New Roman" w:hAnsi="Times New Roman" w:cs="Times New Roman"/>
          <w:sz w:val="24"/>
          <w:szCs w:val="24"/>
        </w:rPr>
        <w:br/>
        <w:t xml:space="preserve">z obowiązku wykonania przedmiotu umowy w pełnym zakresie. </w:t>
      </w:r>
    </w:p>
    <w:p w14:paraId="2775E9A9" w14:textId="77777777" w:rsidR="004616D8" w:rsidRDefault="0040165C" w:rsidP="00624606">
      <w:pPr>
        <w:numPr>
          <w:ilvl w:val="0"/>
          <w:numId w:val="14"/>
        </w:numPr>
        <w:spacing w:after="0"/>
        <w:ind w:left="57" w:right="57"/>
        <w:contextualSpacing/>
        <w:jc w:val="both"/>
        <w:rPr>
          <w:rFonts w:ascii="Times New Roman" w:hAnsi="Times New Roman" w:cs="Times New Roman"/>
          <w:sz w:val="24"/>
          <w:szCs w:val="24"/>
        </w:rPr>
      </w:pPr>
      <w:r w:rsidRPr="00F31D5F">
        <w:rPr>
          <w:rFonts w:ascii="Times New Roman" w:hAnsi="Times New Roman" w:cs="Times New Roman"/>
          <w:sz w:val="24"/>
          <w:szCs w:val="24"/>
        </w:rPr>
        <w:t xml:space="preserve">Postanowienia dotyczące kar umownych nie wyłączają prawa Stron do dochodzenia </w:t>
      </w:r>
      <w:r w:rsidRPr="00F31D5F">
        <w:rPr>
          <w:rFonts w:ascii="Times New Roman" w:hAnsi="Times New Roman" w:cs="Times New Roman"/>
          <w:sz w:val="24"/>
          <w:szCs w:val="24"/>
        </w:rPr>
        <w:br/>
        <w:t xml:space="preserve">odszkodowań na zasadach </w:t>
      </w:r>
      <w:r w:rsidR="00176579">
        <w:rPr>
          <w:rFonts w:ascii="Times New Roman" w:hAnsi="Times New Roman" w:cs="Times New Roman"/>
          <w:sz w:val="24"/>
          <w:szCs w:val="24"/>
        </w:rPr>
        <w:t xml:space="preserve">ogólnych </w:t>
      </w:r>
      <w:r w:rsidRPr="00F31D5F">
        <w:rPr>
          <w:rFonts w:ascii="Times New Roman" w:hAnsi="Times New Roman" w:cs="Times New Roman"/>
          <w:sz w:val="24"/>
          <w:szCs w:val="24"/>
        </w:rPr>
        <w:t>kodeksu cywilnego, jeżeli wartość szkody przekroczy wysokość kwot wynikających z naliczonych kar umownych.</w:t>
      </w:r>
    </w:p>
    <w:p w14:paraId="368161D1" w14:textId="7CC6DFBA" w:rsidR="0029588E" w:rsidRDefault="0040165C" w:rsidP="0029588E">
      <w:pPr>
        <w:numPr>
          <w:ilvl w:val="0"/>
          <w:numId w:val="14"/>
        </w:numPr>
        <w:spacing w:after="0"/>
        <w:ind w:right="57"/>
        <w:contextualSpacing/>
        <w:jc w:val="both"/>
        <w:rPr>
          <w:rFonts w:ascii="Times New Roman" w:hAnsi="Times New Roman" w:cs="Times New Roman"/>
          <w:sz w:val="24"/>
          <w:szCs w:val="24"/>
        </w:rPr>
      </w:pPr>
      <w:r w:rsidRPr="00F31D5F">
        <w:rPr>
          <w:rFonts w:ascii="Times New Roman" w:hAnsi="Times New Roman" w:cs="Times New Roman"/>
          <w:sz w:val="24"/>
          <w:szCs w:val="24"/>
        </w:rPr>
        <w:t xml:space="preserve"> </w:t>
      </w:r>
      <w:r w:rsidR="0029588E" w:rsidRPr="0029588E">
        <w:rPr>
          <w:rFonts w:ascii="Times New Roman" w:hAnsi="Times New Roman" w:cs="Times New Roman"/>
          <w:sz w:val="24"/>
          <w:szCs w:val="24"/>
        </w:rPr>
        <w:t>Kary umowne mogą być pokrywane lub potrącane z wynagrodzenia należnego Wykonawcy lub</w:t>
      </w:r>
      <w:r w:rsidR="0029588E">
        <w:rPr>
          <w:rFonts w:ascii="Times New Roman" w:hAnsi="Times New Roman" w:cs="Times New Roman"/>
          <w:sz w:val="24"/>
          <w:szCs w:val="24"/>
        </w:rPr>
        <w:t xml:space="preserve"> </w:t>
      </w:r>
      <w:r w:rsidR="0029588E" w:rsidRPr="0029588E">
        <w:rPr>
          <w:rFonts w:ascii="Times New Roman" w:hAnsi="Times New Roman" w:cs="Times New Roman"/>
          <w:sz w:val="24"/>
          <w:szCs w:val="24"/>
        </w:rPr>
        <w:t>z zabezpieczenia należytego wykonania Umowy według wyboru Zamawiającego, na co Wykonawca</w:t>
      </w:r>
      <w:r w:rsidR="0029588E">
        <w:rPr>
          <w:rFonts w:ascii="Times New Roman" w:hAnsi="Times New Roman" w:cs="Times New Roman"/>
          <w:sz w:val="24"/>
          <w:szCs w:val="24"/>
        </w:rPr>
        <w:t xml:space="preserve"> </w:t>
      </w:r>
      <w:r w:rsidR="0029588E" w:rsidRPr="0029588E">
        <w:rPr>
          <w:rFonts w:ascii="Times New Roman" w:hAnsi="Times New Roman" w:cs="Times New Roman"/>
          <w:sz w:val="24"/>
          <w:szCs w:val="24"/>
        </w:rPr>
        <w:t>wyraża zgodę i do czego upoważnia Zamawiającego bez potrzeby uzyskania pisemnego potwierdzenia.</w:t>
      </w:r>
    </w:p>
    <w:p w14:paraId="1C92562F" w14:textId="530EEFB4" w:rsidR="0029588E" w:rsidRPr="0029588E" w:rsidRDefault="0029588E" w:rsidP="0029588E">
      <w:pPr>
        <w:numPr>
          <w:ilvl w:val="0"/>
          <w:numId w:val="14"/>
        </w:numPr>
        <w:spacing w:after="0"/>
        <w:ind w:right="57"/>
        <w:contextualSpacing/>
        <w:jc w:val="both"/>
        <w:rPr>
          <w:rFonts w:ascii="Times New Roman" w:hAnsi="Times New Roman" w:cs="Times New Roman"/>
          <w:sz w:val="24"/>
          <w:szCs w:val="24"/>
        </w:rPr>
      </w:pPr>
      <w:r w:rsidRPr="0029588E">
        <w:rPr>
          <w:rFonts w:ascii="Times New Roman" w:hAnsi="Times New Roman" w:cs="Times New Roman"/>
          <w:sz w:val="24"/>
          <w:szCs w:val="24"/>
        </w:rPr>
        <w:t>Kary umowne mogą być dochodzone niezależnie od siebie.</w:t>
      </w:r>
    </w:p>
    <w:p w14:paraId="040E01D2" w14:textId="5C6C0313" w:rsidR="00BC3298" w:rsidRPr="00D72251" w:rsidRDefault="0029588E" w:rsidP="00D72251">
      <w:pPr>
        <w:numPr>
          <w:ilvl w:val="0"/>
          <w:numId w:val="14"/>
        </w:numPr>
        <w:spacing w:after="0"/>
        <w:ind w:right="57"/>
        <w:contextualSpacing/>
        <w:jc w:val="both"/>
        <w:rPr>
          <w:rFonts w:ascii="Times New Roman" w:hAnsi="Times New Roman" w:cs="Times New Roman"/>
          <w:sz w:val="24"/>
          <w:szCs w:val="24"/>
        </w:rPr>
      </w:pPr>
      <w:r w:rsidRPr="0029588E">
        <w:rPr>
          <w:rFonts w:ascii="Times New Roman" w:hAnsi="Times New Roman" w:cs="Times New Roman"/>
          <w:sz w:val="24"/>
          <w:szCs w:val="24"/>
        </w:rPr>
        <w:lastRenderedPageBreak/>
        <w:t>W przypadku odstąpienia, wypowiedzenia, rozwiązania Umowy lub utraty jej mocy w inny sposób,</w:t>
      </w:r>
      <w:r>
        <w:rPr>
          <w:rFonts w:ascii="Times New Roman" w:hAnsi="Times New Roman" w:cs="Times New Roman"/>
          <w:sz w:val="24"/>
          <w:szCs w:val="24"/>
        </w:rPr>
        <w:t xml:space="preserve"> </w:t>
      </w:r>
      <w:r w:rsidRPr="0029588E">
        <w:rPr>
          <w:rFonts w:ascii="Times New Roman" w:hAnsi="Times New Roman" w:cs="Times New Roman"/>
          <w:sz w:val="24"/>
          <w:szCs w:val="24"/>
        </w:rPr>
        <w:t>uiszczone lub należne kary umowne nie podlegają zwrotowi Wykonawcy, a Zamawiający nie traci</w:t>
      </w:r>
      <w:r>
        <w:rPr>
          <w:rFonts w:ascii="Times New Roman" w:hAnsi="Times New Roman" w:cs="Times New Roman"/>
          <w:sz w:val="24"/>
          <w:szCs w:val="24"/>
        </w:rPr>
        <w:t xml:space="preserve"> </w:t>
      </w:r>
      <w:r w:rsidRPr="0029588E">
        <w:rPr>
          <w:rFonts w:ascii="Times New Roman" w:hAnsi="Times New Roman" w:cs="Times New Roman"/>
          <w:sz w:val="24"/>
          <w:szCs w:val="24"/>
        </w:rPr>
        <w:t>uprawnienia do ich naliczania.</w:t>
      </w:r>
    </w:p>
    <w:p w14:paraId="2C530B7F" w14:textId="1754666C" w:rsidR="0040165C" w:rsidRPr="00F31D5F" w:rsidRDefault="0040165C" w:rsidP="00F4299E">
      <w:pPr>
        <w:spacing w:after="0"/>
        <w:ind w:left="57" w:right="57"/>
        <w:jc w:val="center"/>
        <w:rPr>
          <w:rFonts w:ascii="Times New Roman" w:hAnsi="Times New Roman" w:cs="Times New Roman"/>
          <w:b/>
          <w:sz w:val="24"/>
          <w:szCs w:val="24"/>
        </w:rPr>
      </w:pPr>
      <w:r w:rsidRPr="00F31D5F">
        <w:rPr>
          <w:rFonts w:ascii="Times New Roman" w:hAnsi="Times New Roman" w:cs="Times New Roman"/>
          <w:b/>
          <w:sz w:val="24"/>
          <w:szCs w:val="24"/>
        </w:rPr>
        <w:t>§ 1</w:t>
      </w:r>
      <w:r w:rsidR="00F82F25" w:rsidRPr="00F31D5F">
        <w:rPr>
          <w:rFonts w:ascii="Times New Roman" w:hAnsi="Times New Roman" w:cs="Times New Roman"/>
          <w:b/>
          <w:sz w:val="24"/>
          <w:szCs w:val="24"/>
        </w:rPr>
        <w:t>0</w:t>
      </w:r>
      <w:r w:rsidRPr="00F31D5F">
        <w:rPr>
          <w:rFonts w:ascii="Times New Roman" w:hAnsi="Times New Roman" w:cs="Times New Roman"/>
          <w:b/>
          <w:sz w:val="24"/>
          <w:szCs w:val="24"/>
        </w:rPr>
        <w:t xml:space="preserve"> </w:t>
      </w:r>
    </w:p>
    <w:p w14:paraId="08ECC3E8" w14:textId="77777777" w:rsidR="0040165C" w:rsidRPr="00F31D5F" w:rsidRDefault="0040165C" w:rsidP="00F4299E">
      <w:pPr>
        <w:spacing w:after="0"/>
        <w:ind w:left="57" w:right="57"/>
        <w:jc w:val="center"/>
        <w:rPr>
          <w:rFonts w:ascii="Times New Roman" w:hAnsi="Times New Roman" w:cs="Times New Roman"/>
          <w:b/>
          <w:sz w:val="24"/>
          <w:szCs w:val="24"/>
        </w:rPr>
      </w:pPr>
      <w:r w:rsidRPr="00F31D5F">
        <w:rPr>
          <w:rFonts w:ascii="Times New Roman" w:hAnsi="Times New Roman" w:cs="Times New Roman"/>
          <w:b/>
          <w:sz w:val="24"/>
          <w:szCs w:val="24"/>
        </w:rPr>
        <w:t>Odstąpienie od umowy</w:t>
      </w:r>
    </w:p>
    <w:p w14:paraId="7E245AAB" w14:textId="77777777" w:rsidR="0040165C" w:rsidRPr="00176579" w:rsidRDefault="0040165C" w:rsidP="00F4299E">
      <w:pPr>
        <w:numPr>
          <w:ilvl w:val="0"/>
          <w:numId w:val="16"/>
        </w:numPr>
        <w:spacing w:after="0"/>
        <w:ind w:left="57" w:right="57"/>
        <w:contextualSpacing/>
        <w:jc w:val="both"/>
        <w:rPr>
          <w:rFonts w:ascii="Times New Roman" w:hAnsi="Times New Roman" w:cs="Times New Roman"/>
          <w:sz w:val="24"/>
          <w:szCs w:val="24"/>
        </w:rPr>
      </w:pPr>
      <w:r w:rsidRPr="00176579">
        <w:rPr>
          <w:rFonts w:ascii="Times New Roman" w:hAnsi="Times New Roman" w:cs="Times New Roman"/>
          <w:sz w:val="24"/>
          <w:szCs w:val="24"/>
        </w:rPr>
        <w:t>W razie wystąpienia istotnej</w:t>
      </w:r>
      <w:r w:rsidR="009A5C3A" w:rsidRPr="00176579">
        <w:rPr>
          <w:rFonts w:ascii="Times New Roman" w:hAnsi="Times New Roman" w:cs="Times New Roman"/>
          <w:sz w:val="24"/>
          <w:szCs w:val="24"/>
        </w:rPr>
        <w:t xml:space="preserve"> zmiany</w:t>
      </w:r>
      <w:r w:rsidRPr="00176579">
        <w:rPr>
          <w:rFonts w:ascii="Times New Roman" w:hAnsi="Times New Roman" w:cs="Times New Roman"/>
          <w:sz w:val="24"/>
          <w:szCs w:val="24"/>
        </w:rPr>
        <w:t xml:space="preserve"> okoliczności powodując</w:t>
      </w:r>
      <w:r w:rsidR="009A5C3A" w:rsidRPr="00176579">
        <w:rPr>
          <w:rFonts w:ascii="Times New Roman" w:hAnsi="Times New Roman" w:cs="Times New Roman"/>
          <w:sz w:val="24"/>
          <w:szCs w:val="24"/>
        </w:rPr>
        <w:t>ej, że wykonanie umowy nie leży</w:t>
      </w:r>
      <w:r w:rsidRPr="00176579">
        <w:rPr>
          <w:rFonts w:ascii="Times New Roman" w:hAnsi="Times New Roman" w:cs="Times New Roman"/>
          <w:sz w:val="24"/>
          <w:szCs w:val="24"/>
        </w:rPr>
        <w:t xml:space="preserve"> w interesie publicznym, czego nie można było przewidzieć w chwili zawarcia umowy, Zamawiający może odstąpić od umowy w terminie 30 dni od powzięcia wiadomości </w:t>
      </w:r>
      <w:r w:rsidRPr="00176579">
        <w:rPr>
          <w:rFonts w:ascii="Times New Roman" w:hAnsi="Times New Roman" w:cs="Times New Roman"/>
          <w:sz w:val="24"/>
          <w:szCs w:val="24"/>
        </w:rPr>
        <w:br/>
        <w:t xml:space="preserve">o tych okolicznościach. </w:t>
      </w:r>
    </w:p>
    <w:p w14:paraId="53B74596" w14:textId="7811850D" w:rsidR="0040165C" w:rsidRPr="00F31D5F" w:rsidRDefault="0040165C" w:rsidP="00F4299E">
      <w:pPr>
        <w:numPr>
          <w:ilvl w:val="0"/>
          <w:numId w:val="16"/>
        </w:numPr>
        <w:spacing w:after="0"/>
        <w:ind w:left="57" w:right="57"/>
        <w:contextualSpacing/>
        <w:rPr>
          <w:rFonts w:ascii="Times New Roman" w:hAnsi="Times New Roman" w:cs="Times New Roman"/>
          <w:b/>
          <w:sz w:val="24"/>
          <w:szCs w:val="24"/>
        </w:rPr>
      </w:pPr>
      <w:r w:rsidRPr="00F31D5F">
        <w:rPr>
          <w:rFonts w:ascii="Times New Roman" w:hAnsi="Times New Roman" w:cs="Times New Roman"/>
          <w:sz w:val="24"/>
          <w:szCs w:val="24"/>
        </w:rPr>
        <w:t xml:space="preserve">W przypadku określonym w ust. 1 Wykonawca może żądać jedynie wynagrodzenia należnego mu z tytułu wykonanej części umowy, rozliczonej na podstawie cen ustalonych </w:t>
      </w:r>
      <w:r w:rsidR="00ED7385" w:rsidRPr="00F31D5F">
        <w:rPr>
          <w:rFonts w:ascii="Times New Roman" w:hAnsi="Times New Roman" w:cs="Times New Roman"/>
          <w:sz w:val="24"/>
          <w:szCs w:val="24"/>
        </w:rPr>
        <w:br/>
      </w:r>
      <w:r w:rsidRPr="00F31D5F">
        <w:rPr>
          <w:rFonts w:ascii="Times New Roman" w:hAnsi="Times New Roman" w:cs="Times New Roman"/>
          <w:sz w:val="24"/>
          <w:szCs w:val="24"/>
        </w:rPr>
        <w:t xml:space="preserve">w przetargu. </w:t>
      </w:r>
    </w:p>
    <w:p w14:paraId="38F561E3" w14:textId="77777777" w:rsidR="0040165C" w:rsidRPr="00F31D5F" w:rsidRDefault="0040165C" w:rsidP="00F4299E">
      <w:pPr>
        <w:numPr>
          <w:ilvl w:val="0"/>
          <w:numId w:val="16"/>
        </w:numPr>
        <w:spacing w:after="0"/>
        <w:ind w:left="57" w:right="57"/>
        <w:contextualSpacing/>
        <w:jc w:val="both"/>
        <w:rPr>
          <w:rFonts w:ascii="Times New Roman" w:hAnsi="Times New Roman" w:cs="Times New Roman"/>
          <w:sz w:val="24"/>
          <w:szCs w:val="24"/>
        </w:rPr>
      </w:pPr>
      <w:r w:rsidRPr="00F31D5F">
        <w:rPr>
          <w:rFonts w:ascii="Times New Roman" w:hAnsi="Times New Roman" w:cs="Times New Roman"/>
          <w:sz w:val="24"/>
          <w:szCs w:val="24"/>
        </w:rPr>
        <w:t xml:space="preserve">Stronom przysługuje prawo do odstąpienia od umowy w następujących przypadkach: </w:t>
      </w:r>
    </w:p>
    <w:p w14:paraId="64155B33" w14:textId="77777777" w:rsidR="00D227F7" w:rsidRPr="00F31D5F" w:rsidRDefault="0040165C" w:rsidP="00F4299E">
      <w:pPr>
        <w:numPr>
          <w:ilvl w:val="1"/>
          <w:numId w:val="17"/>
        </w:numPr>
        <w:spacing w:after="0"/>
        <w:ind w:left="284" w:right="57" w:hanging="284"/>
        <w:contextualSpacing/>
        <w:jc w:val="both"/>
        <w:rPr>
          <w:rFonts w:ascii="Times New Roman" w:hAnsi="Times New Roman" w:cs="Times New Roman"/>
          <w:sz w:val="24"/>
          <w:szCs w:val="24"/>
        </w:rPr>
      </w:pPr>
      <w:r w:rsidRPr="00F31D5F">
        <w:rPr>
          <w:rFonts w:ascii="Times New Roman" w:hAnsi="Times New Roman" w:cs="Times New Roman"/>
          <w:sz w:val="24"/>
          <w:szCs w:val="24"/>
        </w:rPr>
        <w:t>Wykonawcy w przypadku gdy</w:t>
      </w:r>
      <w:r w:rsidR="00D227F7" w:rsidRPr="00F31D5F">
        <w:rPr>
          <w:rFonts w:ascii="Times New Roman" w:hAnsi="Times New Roman" w:cs="Times New Roman"/>
          <w:sz w:val="24"/>
          <w:szCs w:val="24"/>
        </w:rPr>
        <w:t>:</w:t>
      </w:r>
    </w:p>
    <w:p w14:paraId="38B90580" w14:textId="5B74F372" w:rsidR="0040165C" w:rsidRPr="00F31D5F" w:rsidRDefault="0040165C" w:rsidP="00F4299E">
      <w:pPr>
        <w:pStyle w:val="Akapitzlist"/>
        <w:numPr>
          <w:ilvl w:val="2"/>
          <w:numId w:val="17"/>
        </w:numPr>
        <w:spacing w:after="0"/>
        <w:ind w:right="57"/>
        <w:jc w:val="both"/>
        <w:rPr>
          <w:rFonts w:ascii="Times New Roman" w:hAnsi="Times New Roman" w:cs="Times New Roman"/>
          <w:sz w:val="24"/>
          <w:szCs w:val="24"/>
        </w:rPr>
      </w:pPr>
      <w:r w:rsidRPr="00F31D5F">
        <w:rPr>
          <w:rFonts w:ascii="Times New Roman" w:hAnsi="Times New Roman" w:cs="Times New Roman"/>
          <w:sz w:val="24"/>
          <w:szCs w:val="24"/>
        </w:rPr>
        <w:t>Zamawiający nie realizuje na bieżąco należności wynikających z umowy.</w:t>
      </w:r>
    </w:p>
    <w:p w14:paraId="4B59C43A" w14:textId="2C9535F1" w:rsidR="00D227F7" w:rsidRPr="00F31D5F" w:rsidRDefault="00D227F7" w:rsidP="00F4299E">
      <w:pPr>
        <w:pStyle w:val="Akapitzlist"/>
        <w:numPr>
          <w:ilvl w:val="2"/>
          <w:numId w:val="17"/>
        </w:numPr>
        <w:spacing w:after="0"/>
        <w:ind w:right="57"/>
        <w:jc w:val="both"/>
        <w:rPr>
          <w:rFonts w:ascii="Times New Roman" w:hAnsi="Times New Roman" w:cs="Times New Roman"/>
          <w:sz w:val="24"/>
          <w:szCs w:val="24"/>
        </w:rPr>
      </w:pPr>
      <w:r w:rsidRPr="00F31D5F">
        <w:rPr>
          <w:rFonts w:ascii="Times New Roman" w:hAnsi="Times New Roman" w:cs="Times New Roman"/>
          <w:sz w:val="24"/>
          <w:szCs w:val="24"/>
        </w:rPr>
        <w:t xml:space="preserve">Zamawiający zawiadomi Wykonawcę, że nie będzie w stanie realizować swoich obowiązków wynikających z umowy (np.: dotyczących płatności). </w:t>
      </w:r>
    </w:p>
    <w:p w14:paraId="2D14D6A5" w14:textId="671CA804" w:rsidR="0040165C" w:rsidRPr="00F31D5F" w:rsidRDefault="0040165C" w:rsidP="00F4299E">
      <w:pPr>
        <w:numPr>
          <w:ilvl w:val="1"/>
          <w:numId w:val="17"/>
        </w:numPr>
        <w:spacing w:after="0"/>
        <w:ind w:left="284" w:right="57" w:hanging="284"/>
        <w:contextualSpacing/>
        <w:jc w:val="both"/>
        <w:rPr>
          <w:rFonts w:ascii="Times New Roman" w:hAnsi="Times New Roman" w:cs="Times New Roman"/>
          <w:sz w:val="24"/>
          <w:szCs w:val="24"/>
        </w:rPr>
      </w:pPr>
      <w:r w:rsidRPr="00F31D5F">
        <w:rPr>
          <w:rFonts w:ascii="Times New Roman" w:hAnsi="Times New Roman" w:cs="Times New Roman"/>
          <w:sz w:val="24"/>
          <w:szCs w:val="24"/>
        </w:rPr>
        <w:t xml:space="preserve">Zamawiającemu, w przypadku gdy: </w:t>
      </w:r>
    </w:p>
    <w:p w14:paraId="137B34F0" w14:textId="53A4B112" w:rsidR="0040165C" w:rsidRPr="00F31D5F" w:rsidRDefault="0040165C" w:rsidP="00F4299E">
      <w:pPr>
        <w:pStyle w:val="Akapitzlist"/>
        <w:numPr>
          <w:ilvl w:val="0"/>
          <w:numId w:val="18"/>
        </w:numPr>
        <w:spacing w:after="0"/>
        <w:ind w:right="57"/>
        <w:jc w:val="both"/>
        <w:rPr>
          <w:rFonts w:ascii="Times New Roman" w:hAnsi="Times New Roman" w:cs="Times New Roman"/>
          <w:sz w:val="24"/>
          <w:szCs w:val="24"/>
        </w:rPr>
      </w:pPr>
      <w:r w:rsidRPr="00F31D5F">
        <w:rPr>
          <w:rFonts w:ascii="Times New Roman" w:hAnsi="Times New Roman" w:cs="Times New Roman"/>
          <w:sz w:val="24"/>
          <w:szCs w:val="24"/>
        </w:rPr>
        <w:t xml:space="preserve">Wykonawca nie rozpoczął realizacji przedmiotu umowy lub jej nie wznowił, mimo wezwań Zamawiającego przez okres dłuższy niż 1 dzień, </w:t>
      </w:r>
    </w:p>
    <w:p w14:paraId="78AA891E" w14:textId="3452A054" w:rsidR="0040165C" w:rsidRPr="00F31D5F" w:rsidRDefault="0040165C" w:rsidP="00F4299E">
      <w:pPr>
        <w:pStyle w:val="Akapitzlist"/>
        <w:numPr>
          <w:ilvl w:val="0"/>
          <w:numId w:val="18"/>
        </w:numPr>
        <w:spacing w:after="0"/>
        <w:ind w:right="57"/>
        <w:jc w:val="both"/>
        <w:rPr>
          <w:rFonts w:ascii="Times New Roman" w:hAnsi="Times New Roman" w:cs="Times New Roman"/>
          <w:sz w:val="24"/>
          <w:szCs w:val="24"/>
        </w:rPr>
      </w:pPr>
      <w:r w:rsidRPr="00F31D5F">
        <w:rPr>
          <w:rFonts w:ascii="Times New Roman" w:hAnsi="Times New Roman" w:cs="Times New Roman"/>
          <w:sz w:val="24"/>
          <w:szCs w:val="24"/>
        </w:rPr>
        <w:t>w przypadku stwierdzenia przez Zamawiającego nienależytego wykonania przez Wykonawcę postanowień umownych, a w szczególności niewykonania obowiązków określonych w § 1 umowy</w:t>
      </w:r>
      <w:r w:rsidR="00176579">
        <w:rPr>
          <w:rFonts w:ascii="Times New Roman" w:hAnsi="Times New Roman" w:cs="Times New Roman"/>
          <w:sz w:val="24"/>
          <w:szCs w:val="24"/>
        </w:rPr>
        <w:t>.</w:t>
      </w:r>
    </w:p>
    <w:p w14:paraId="618D7671" w14:textId="77777777" w:rsidR="0040165C" w:rsidRPr="00F31D5F" w:rsidRDefault="0040165C" w:rsidP="00F4299E">
      <w:pPr>
        <w:numPr>
          <w:ilvl w:val="0"/>
          <w:numId w:val="16"/>
        </w:numPr>
        <w:autoSpaceDE w:val="0"/>
        <w:autoSpaceDN w:val="0"/>
        <w:adjustRightInd w:val="0"/>
        <w:spacing w:after="0"/>
        <w:ind w:left="57" w:right="57"/>
        <w:contextualSpacing/>
        <w:jc w:val="both"/>
        <w:rPr>
          <w:rFonts w:ascii="Times New Roman" w:hAnsi="Times New Roman" w:cs="Times New Roman"/>
          <w:sz w:val="24"/>
          <w:szCs w:val="24"/>
        </w:rPr>
      </w:pPr>
      <w:r w:rsidRPr="00F31D5F">
        <w:rPr>
          <w:rFonts w:ascii="Times New Roman" w:hAnsi="Times New Roman" w:cs="Times New Roman"/>
          <w:sz w:val="24"/>
          <w:szCs w:val="24"/>
        </w:rPr>
        <w:t xml:space="preserve">Warunkiem odstąpienia od umowy w przypadku o którym mowa w ust. 3 pkt. 2 lit. b, jest uprzednie wezwanie Wykonawcy do wykonania obowiązków i wyznaczenia Wykonawcy </w:t>
      </w:r>
      <w:r w:rsidRPr="00F31D5F">
        <w:rPr>
          <w:rFonts w:ascii="Times New Roman" w:hAnsi="Times New Roman" w:cs="Times New Roman"/>
          <w:sz w:val="24"/>
          <w:szCs w:val="24"/>
        </w:rPr>
        <w:br/>
        <w:t>w tym celu dodatkowego 1-dniowego terminu.</w:t>
      </w:r>
    </w:p>
    <w:p w14:paraId="42A85605" w14:textId="34D2D6F0" w:rsidR="00C63AF3" w:rsidRDefault="0040165C" w:rsidP="00A50E7C">
      <w:pPr>
        <w:numPr>
          <w:ilvl w:val="0"/>
          <w:numId w:val="16"/>
        </w:numPr>
        <w:autoSpaceDE w:val="0"/>
        <w:autoSpaceDN w:val="0"/>
        <w:adjustRightInd w:val="0"/>
        <w:spacing w:after="0"/>
        <w:ind w:left="57" w:right="57"/>
        <w:contextualSpacing/>
        <w:jc w:val="both"/>
        <w:rPr>
          <w:rFonts w:ascii="Times New Roman" w:hAnsi="Times New Roman" w:cs="Times New Roman"/>
          <w:sz w:val="24"/>
          <w:szCs w:val="24"/>
        </w:rPr>
      </w:pPr>
      <w:r w:rsidRPr="00F31D5F">
        <w:rPr>
          <w:rFonts w:ascii="Times New Roman" w:hAnsi="Times New Roman" w:cs="Times New Roman"/>
          <w:sz w:val="24"/>
          <w:szCs w:val="24"/>
        </w:rPr>
        <w:t>Odstąpienie od umowy wymaga formy pisemnej pod rygorem nieważności. Strona mająca zamiar odstąpić od umowy, powinna podać pisemne uzasadnienie odstąpienia, pod rygorem nieważności.</w:t>
      </w:r>
    </w:p>
    <w:p w14:paraId="0D942281" w14:textId="48DA4207" w:rsidR="00D77529" w:rsidRPr="00D31B0A" w:rsidRDefault="00176579" w:rsidP="00D31B0A">
      <w:pPr>
        <w:numPr>
          <w:ilvl w:val="0"/>
          <w:numId w:val="16"/>
        </w:numPr>
        <w:autoSpaceDE w:val="0"/>
        <w:autoSpaceDN w:val="0"/>
        <w:adjustRightInd w:val="0"/>
        <w:spacing w:after="0"/>
        <w:ind w:left="57" w:right="57"/>
        <w:contextualSpacing/>
        <w:jc w:val="both"/>
        <w:rPr>
          <w:rFonts w:ascii="Times New Roman" w:hAnsi="Times New Roman" w:cs="Times New Roman"/>
          <w:sz w:val="24"/>
          <w:szCs w:val="24"/>
        </w:rPr>
      </w:pPr>
      <w:r>
        <w:rPr>
          <w:rFonts w:ascii="Times New Roman" w:hAnsi="Times New Roman" w:cs="Times New Roman"/>
          <w:sz w:val="24"/>
          <w:szCs w:val="24"/>
        </w:rPr>
        <w:t xml:space="preserve">Odstąpienie od umowy może zostać zrealizowane w terminie 7 dni od dnia zaistnienia zdarzenia uprawniającego stronę do skorzystania z tego prawa nie dłużej jednak niż 200 dni </w:t>
      </w:r>
      <w:r w:rsidR="00006805">
        <w:rPr>
          <w:rFonts w:ascii="Times New Roman" w:hAnsi="Times New Roman" w:cs="Times New Roman"/>
          <w:sz w:val="24"/>
          <w:szCs w:val="24"/>
        </w:rPr>
        <w:t>od dnia zawarcia umowy.</w:t>
      </w:r>
    </w:p>
    <w:p w14:paraId="0AB78B6C" w14:textId="60E35DD8" w:rsidR="0040165C" w:rsidRPr="00F31D5F" w:rsidRDefault="0040165C" w:rsidP="00F4299E">
      <w:pPr>
        <w:autoSpaceDE w:val="0"/>
        <w:autoSpaceDN w:val="0"/>
        <w:adjustRightInd w:val="0"/>
        <w:spacing w:after="0"/>
        <w:ind w:left="57" w:right="57"/>
        <w:contextualSpacing/>
        <w:jc w:val="center"/>
        <w:rPr>
          <w:rFonts w:ascii="Times New Roman" w:hAnsi="Times New Roman" w:cs="Times New Roman"/>
          <w:b/>
          <w:sz w:val="24"/>
          <w:szCs w:val="24"/>
        </w:rPr>
      </w:pPr>
      <w:r w:rsidRPr="00F31D5F">
        <w:rPr>
          <w:rFonts w:ascii="Times New Roman" w:hAnsi="Times New Roman" w:cs="Times New Roman"/>
          <w:b/>
          <w:sz w:val="24"/>
          <w:szCs w:val="24"/>
        </w:rPr>
        <w:t>§ 1</w:t>
      </w:r>
      <w:r w:rsidR="00F82F25" w:rsidRPr="00F31D5F">
        <w:rPr>
          <w:rFonts w:ascii="Times New Roman" w:hAnsi="Times New Roman" w:cs="Times New Roman"/>
          <w:b/>
          <w:sz w:val="24"/>
          <w:szCs w:val="24"/>
        </w:rPr>
        <w:t>1</w:t>
      </w:r>
    </w:p>
    <w:p w14:paraId="3E6C5B0B" w14:textId="77777777" w:rsidR="0040165C" w:rsidRPr="00F31D5F" w:rsidRDefault="0040165C" w:rsidP="00F4299E">
      <w:pPr>
        <w:autoSpaceDE w:val="0"/>
        <w:autoSpaceDN w:val="0"/>
        <w:adjustRightInd w:val="0"/>
        <w:spacing w:after="0"/>
        <w:ind w:left="57" w:right="57"/>
        <w:contextualSpacing/>
        <w:jc w:val="center"/>
        <w:rPr>
          <w:rFonts w:ascii="Times New Roman" w:hAnsi="Times New Roman" w:cs="Times New Roman"/>
          <w:b/>
          <w:sz w:val="24"/>
          <w:szCs w:val="24"/>
        </w:rPr>
      </w:pPr>
      <w:r w:rsidRPr="00F31D5F">
        <w:rPr>
          <w:rFonts w:ascii="Times New Roman" w:hAnsi="Times New Roman" w:cs="Times New Roman"/>
          <w:b/>
          <w:sz w:val="24"/>
          <w:szCs w:val="24"/>
        </w:rPr>
        <w:t>Zobowiązanie do zatrudnienia osób na podstawie umowy o pracę</w:t>
      </w:r>
    </w:p>
    <w:p w14:paraId="5DED804C" w14:textId="52C790F3" w:rsidR="0040165C" w:rsidRPr="00F31D5F" w:rsidRDefault="0011522F" w:rsidP="00F4299E">
      <w:pPr>
        <w:numPr>
          <w:ilvl w:val="0"/>
          <w:numId w:val="21"/>
        </w:numPr>
        <w:autoSpaceDE w:val="0"/>
        <w:autoSpaceDN w:val="0"/>
        <w:adjustRightInd w:val="0"/>
        <w:spacing w:after="0"/>
        <w:ind w:left="57" w:right="57" w:hanging="284"/>
        <w:contextualSpacing/>
        <w:jc w:val="both"/>
        <w:rPr>
          <w:rFonts w:ascii="Times New Roman" w:hAnsi="Times New Roman" w:cs="Times New Roman"/>
          <w:sz w:val="24"/>
          <w:szCs w:val="24"/>
        </w:rPr>
      </w:pPr>
      <w:r w:rsidRPr="00F31D5F">
        <w:rPr>
          <w:rFonts w:ascii="Times New Roman" w:hAnsi="Times New Roman" w:cs="Times New Roman"/>
          <w:bCs/>
          <w:sz w:val="24"/>
          <w:szCs w:val="24"/>
        </w:rPr>
        <w:t xml:space="preserve">Stosownie do art. 95 ust. 1 i 2 oraz art. 438 ustawy Pzp, Zamawiający wymaga zatrudnienia przez Wykonawcę, podwykonawcę (ów) na podstawie stosunku pracy osób wykonujących wskazane przez Zamawiającego rodzaje podanych niżej czynności związanych z realizacją zamówienia, jeżeli wykonywanie tych czynności polega na wykonywaniu pracy w sposób określony w art. 22 </w:t>
      </w:r>
      <w:r w:rsidRPr="00F31D5F">
        <w:rPr>
          <w:rFonts w:ascii="Times New Roman" w:eastAsia="Calibri" w:hAnsi="Times New Roman" w:cs="Times New Roman"/>
          <w:sz w:val="24"/>
          <w:szCs w:val="24"/>
        </w:rPr>
        <w:t>§1 ustawy z dnia 26 czerwca 1974 r. – Kodeks pracy (Dz. U. z 202</w:t>
      </w:r>
      <w:r w:rsidR="0030042B">
        <w:rPr>
          <w:rFonts w:ascii="Times New Roman" w:eastAsia="Calibri" w:hAnsi="Times New Roman" w:cs="Times New Roman"/>
          <w:sz w:val="24"/>
          <w:szCs w:val="24"/>
        </w:rPr>
        <w:t>5</w:t>
      </w:r>
      <w:r w:rsidRPr="00F31D5F">
        <w:rPr>
          <w:rFonts w:ascii="Times New Roman" w:eastAsia="Calibri" w:hAnsi="Times New Roman" w:cs="Times New Roman"/>
          <w:sz w:val="24"/>
          <w:szCs w:val="24"/>
        </w:rPr>
        <w:t xml:space="preserve"> r. poz. </w:t>
      </w:r>
      <w:r w:rsidR="0030042B">
        <w:rPr>
          <w:rFonts w:ascii="Times New Roman" w:eastAsia="Calibri" w:hAnsi="Times New Roman" w:cs="Times New Roman"/>
          <w:sz w:val="24"/>
          <w:szCs w:val="24"/>
        </w:rPr>
        <w:t>277 z późn. zm.</w:t>
      </w:r>
      <w:r w:rsidRPr="00F31D5F">
        <w:rPr>
          <w:rFonts w:ascii="Times New Roman" w:eastAsia="Calibri" w:hAnsi="Times New Roman" w:cs="Times New Roman"/>
          <w:sz w:val="24"/>
          <w:szCs w:val="24"/>
        </w:rPr>
        <w:t>)</w:t>
      </w:r>
      <w:r w:rsidR="00CF132C" w:rsidRPr="00F31D5F">
        <w:rPr>
          <w:rFonts w:ascii="Times New Roman" w:eastAsia="Calibri" w:hAnsi="Times New Roman" w:cs="Times New Roman"/>
          <w:sz w:val="24"/>
          <w:szCs w:val="24"/>
        </w:rPr>
        <w:t xml:space="preserve"> </w:t>
      </w:r>
      <w:r w:rsidR="0040165C" w:rsidRPr="00F31D5F">
        <w:rPr>
          <w:rFonts w:ascii="Times New Roman" w:hAnsi="Times New Roman" w:cs="Times New Roman"/>
          <w:sz w:val="24"/>
          <w:szCs w:val="24"/>
        </w:rPr>
        <w:t>tj.:</w:t>
      </w:r>
    </w:p>
    <w:p w14:paraId="7B5FD280" w14:textId="2A3F75C4" w:rsidR="0040165C" w:rsidRPr="00F31D5F" w:rsidRDefault="0040165C" w:rsidP="00CF132C">
      <w:pPr>
        <w:pStyle w:val="Akapitzlist"/>
        <w:numPr>
          <w:ilvl w:val="1"/>
          <w:numId w:val="21"/>
        </w:numPr>
        <w:autoSpaceDE w:val="0"/>
        <w:autoSpaceDN w:val="0"/>
        <w:adjustRightInd w:val="0"/>
        <w:spacing w:after="0"/>
        <w:ind w:right="57"/>
        <w:jc w:val="both"/>
        <w:rPr>
          <w:rFonts w:ascii="Times New Roman" w:hAnsi="Times New Roman" w:cs="Times New Roman"/>
          <w:sz w:val="24"/>
          <w:szCs w:val="24"/>
        </w:rPr>
      </w:pPr>
      <w:r w:rsidRPr="00F31D5F">
        <w:rPr>
          <w:rFonts w:ascii="Times New Roman" w:hAnsi="Times New Roman" w:cs="Times New Roman"/>
          <w:sz w:val="24"/>
          <w:szCs w:val="24"/>
        </w:rPr>
        <w:t>odśnieżanie;</w:t>
      </w:r>
    </w:p>
    <w:p w14:paraId="7609F695" w14:textId="6789A807" w:rsidR="00CF132C" w:rsidRPr="00F31D5F" w:rsidRDefault="0040165C" w:rsidP="00CF132C">
      <w:pPr>
        <w:pStyle w:val="Akapitzlist"/>
        <w:numPr>
          <w:ilvl w:val="1"/>
          <w:numId w:val="21"/>
        </w:numPr>
        <w:autoSpaceDE w:val="0"/>
        <w:autoSpaceDN w:val="0"/>
        <w:adjustRightInd w:val="0"/>
        <w:spacing w:after="0"/>
        <w:ind w:right="57"/>
        <w:jc w:val="both"/>
        <w:rPr>
          <w:rFonts w:ascii="Times New Roman" w:hAnsi="Times New Roman" w:cs="Times New Roman"/>
          <w:sz w:val="24"/>
          <w:szCs w:val="24"/>
        </w:rPr>
      </w:pPr>
      <w:r w:rsidRPr="00F31D5F">
        <w:rPr>
          <w:rFonts w:ascii="Times New Roman" w:hAnsi="Times New Roman" w:cs="Times New Roman"/>
          <w:sz w:val="24"/>
          <w:szCs w:val="24"/>
        </w:rPr>
        <w:t>likwidacja śliskości</w:t>
      </w:r>
      <w:r w:rsidR="0011522F" w:rsidRPr="00F31D5F">
        <w:rPr>
          <w:rFonts w:ascii="Times New Roman" w:hAnsi="Times New Roman" w:cs="Times New Roman"/>
          <w:sz w:val="24"/>
          <w:szCs w:val="24"/>
        </w:rPr>
        <w:t>.</w:t>
      </w:r>
    </w:p>
    <w:p w14:paraId="773817B6" w14:textId="7CE46D2A" w:rsidR="00640640" w:rsidRPr="00F31D5F" w:rsidRDefault="00640640" w:rsidP="00CF132C">
      <w:pPr>
        <w:pStyle w:val="Akapitzlist"/>
        <w:numPr>
          <w:ilvl w:val="0"/>
          <w:numId w:val="21"/>
        </w:numPr>
        <w:autoSpaceDE w:val="0"/>
        <w:autoSpaceDN w:val="0"/>
        <w:adjustRightInd w:val="0"/>
        <w:spacing w:after="0"/>
        <w:ind w:right="57"/>
        <w:jc w:val="both"/>
        <w:rPr>
          <w:rFonts w:ascii="Times New Roman" w:hAnsi="Times New Roman" w:cs="Times New Roman"/>
          <w:bCs/>
          <w:sz w:val="24"/>
          <w:szCs w:val="24"/>
        </w:rPr>
      </w:pPr>
      <w:r w:rsidRPr="00F31D5F">
        <w:rPr>
          <w:rFonts w:ascii="Times New Roman" w:hAnsi="Times New Roman" w:cs="Times New Roman"/>
          <w:sz w:val="24"/>
          <w:szCs w:val="24"/>
        </w:rPr>
        <w:t>W celu weryfikacji zatrudni</w:t>
      </w:r>
      <w:r w:rsidR="00D168E9" w:rsidRPr="00F31D5F">
        <w:rPr>
          <w:rFonts w:ascii="Times New Roman" w:hAnsi="Times New Roman" w:cs="Times New Roman"/>
          <w:sz w:val="24"/>
          <w:szCs w:val="24"/>
        </w:rPr>
        <w:t>e</w:t>
      </w:r>
      <w:r w:rsidRPr="00F31D5F">
        <w:rPr>
          <w:rFonts w:ascii="Times New Roman" w:hAnsi="Times New Roman" w:cs="Times New Roman"/>
          <w:sz w:val="24"/>
          <w:szCs w:val="24"/>
        </w:rPr>
        <w:t xml:space="preserve">nia przez wykonawcę lub podwykonawcę, na podstawie umowy o pracę, osób wykonujących wskazane przez zamawiającego w ust. 1 czynności </w:t>
      </w:r>
      <w:r w:rsidR="00E9388B" w:rsidRPr="00F31D5F">
        <w:rPr>
          <w:rFonts w:ascii="Times New Roman" w:hAnsi="Times New Roman" w:cs="Times New Roman"/>
          <w:sz w:val="24"/>
          <w:szCs w:val="24"/>
        </w:rPr>
        <w:br/>
      </w:r>
      <w:r w:rsidRPr="00F31D5F">
        <w:rPr>
          <w:rFonts w:ascii="Times New Roman" w:hAnsi="Times New Roman" w:cs="Times New Roman"/>
          <w:sz w:val="24"/>
          <w:szCs w:val="24"/>
        </w:rPr>
        <w:t xml:space="preserve">w zakresie realizacji określonego w § 1 przedmiotu umowy, </w:t>
      </w:r>
      <w:r w:rsidRPr="00F31D5F">
        <w:rPr>
          <w:rFonts w:ascii="Times New Roman" w:hAnsi="Times New Roman" w:cs="Times New Roman"/>
          <w:bCs/>
          <w:sz w:val="24"/>
          <w:szCs w:val="24"/>
        </w:rPr>
        <w:t xml:space="preserve">Wykonawca ma obowiązek </w:t>
      </w:r>
      <w:r w:rsidRPr="00F31D5F">
        <w:rPr>
          <w:rFonts w:ascii="Times New Roman" w:hAnsi="Times New Roman" w:cs="Times New Roman"/>
          <w:bCs/>
          <w:sz w:val="24"/>
          <w:szCs w:val="24"/>
        </w:rPr>
        <w:lastRenderedPageBreak/>
        <w:t xml:space="preserve">przedstawić Zamawiającemu: </w:t>
      </w:r>
      <w:r w:rsidRPr="00F31D5F">
        <w:rPr>
          <w:rFonts w:ascii="Times New Roman" w:hAnsi="Times New Roman" w:cs="Times New Roman"/>
          <w:sz w:val="24"/>
          <w:szCs w:val="24"/>
        </w:rPr>
        <w:t xml:space="preserve">oświadczenie wykonawcy lub podwykonawcy </w:t>
      </w:r>
      <w:r w:rsidR="00E9388B" w:rsidRPr="00F31D5F">
        <w:rPr>
          <w:rFonts w:ascii="Times New Roman" w:hAnsi="Times New Roman" w:cs="Times New Roman"/>
          <w:sz w:val="24"/>
          <w:szCs w:val="24"/>
        </w:rPr>
        <w:br/>
      </w:r>
      <w:r w:rsidRPr="00F31D5F">
        <w:rPr>
          <w:rFonts w:ascii="Times New Roman" w:hAnsi="Times New Roman" w:cs="Times New Roman"/>
          <w:sz w:val="24"/>
          <w:szCs w:val="24"/>
        </w:rPr>
        <w:t>o zatrudnieniu pracownika na podstawie umowy o pracę</w:t>
      </w:r>
      <w:r w:rsidRPr="00F31D5F">
        <w:rPr>
          <w:rFonts w:ascii="Times New Roman" w:hAnsi="Times New Roman" w:cs="Times New Roman"/>
          <w:bCs/>
          <w:sz w:val="24"/>
          <w:szCs w:val="24"/>
        </w:rPr>
        <w:t xml:space="preserve"> w terminie </w:t>
      </w:r>
      <w:r w:rsidR="00E96D30" w:rsidRPr="00F31D5F">
        <w:rPr>
          <w:rFonts w:ascii="Times New Roman" w:hAnsi="Times New Roman" w:cs="Times New Roman"/>
          <w:bCs/>
          <w:sz w:val="24"/>
          <w:szCs w:val="24"/>
        </w:rPr>
        <w:t>3</w:t>
      </w:r>
      <w:r w:rsidRPr="00F31D5F">
        <w:rPr>
          <w:rFonts w:ascii="Times New Roman" w:hAnsi="Times New Roman" w:cs="Times New Roman"/>
          <w:bCs/>
          <w:sz w:val="24"/>
          <w:szCs w:val="24"/>
        </w:rPr>
        <w:t xml:space="preserve"> dni od dnia zatrudnienia tego pracownika. </w:t>
      </w:r>
    </w:p>
    <w:p w14:paraId="3DF28A2B" w14:textId="7EB111F6" w:rsidR="00640640" w:rsidRPr="00F31D5F" w:rsidRDefault="00640640" w:rsidP="00F4299E">
      <w:pPr>
        <w:pStyle w:val="Akapitzlist"/>
        <w:numPr>
          <w:ilvl w:val="0"/>
          <w:numId w:val="21"/>
        </w:numPr>
        <w:autoSpaceDE w:val="0"/>
        <w:autoSpaceDN w:val="0"/>
        <w:adjustRightInd w:val="0"/>
        <w:spacing w:after="0"/>
        <w:ind w:right="57"/>
        <w:jc w:val="both"/>
        <w:rPr>
          <w:rFonts w:ascii="Times New Roman" w:hAnsi="Times New Roman" w:cs="Times New Roman"/>
          <w:bCs/>
          <w:sz w:val="24"/>
          <w:szCs w:val="24"/>
        </w:rPr>
      </w:pPr>
      <w:r w:rsidRPr="00F31D5F">
        <w:rPr>
          <w:rFonts w:ascii="Times New Roman" w:hAnsi="Times New Roman" w:cs="Times New Roman"/>
          <w:bCs/>
          <w:sz w:val="24"/>
          <w:szCs w:val="24"/>
        </w:rPr>
        <w:t xml:space="preserve">Oświadczenie, o którym mowa w ust. 2, powinno zawierać w szczególności: </w:t>
      </w:r>
      <w:r w:rsidRPr="00F31D5F">
        <w:rPr>
          <w:rFonts w:ascii="Times New Roman" w:hAnsi="Times New Roman" w:cs="Times New Roman"/>
          <w:sz w:val="24"/>
          <w:szCs w:val="24"/>
        </w:rPr>
        <w:t xml:space="preserve">dane osobowe, niezbędne do weryfikacji zatrudnienia na podstawie umowy o pracę, </w:t>
      </w:r>
      <w:r w:rsidR="00E9388B" w:rsidRPr="00F31D5F">
        <w:rPr>
          <w:rFonts w:ascii="Times New Roman" w:hAnsi="Times New Roman" w:cs="Times New Roman"/>
          <w:sz w:val="24"/>
          <w:szCs w:val="24"/>
        </w:rPr>
        <w:br/>
      </w:r>
      <w:r w:rsidRPr="00F31D5F">
        <w:rPr>
          <w:rFonts w:ascii="Times New Roman" w:hAnsi="Times New Roman" w:cs="Times New Roman"/>
          <w:sz w:val="24"/>
          <w:szCs w:val="24"/>
        </w:rPr>
        <w:t>w szczególności imię i nazwisko zatrudnionego pracownika, datę zawarcia umowy o pracę, rodzaj umowy o pracę i zakres obowiązków pracownika</w:t>
      </w:r>
      <w:r w:rsidRPr="00F31D5F">
        <w:rPr>
          <w:rFonts w:ascii="Times New Roman" w:hAnsi="Times New Roman" w:cs="Times New Roman"/>
          <w:bCs/>
          <w:sz w:val="24"/>
          <w:szCs w:val="24"/>
        </w:rPr>
        <w:t xml:space="preserve">, datę złożenia oświadczenia, oraz podpis osoby uprawnionej do złożenia oświadczenia w imieniu Wykonawcy, podwykonawcy lub dalszego podwykonawcy. </w:t>
      </w:r>
    </w:p>
    <w:p w14:paraId="3C918055" w14:textId="77777777" w:rsidR="00B8248B" w:rsidRPr="00F31D5F" w:rsidRDefault="00B8248B" w:rsidP="00F4299E">
      <w:pPr>
        <w:pStyle w:val="Akapitzlist"/>
        <w:numPr>
          <w:ilvl w:val="0"/>
          <w:numId w:val="21"/>
        </w:numPr>
        <w:autoSpaceDE w:val="0"/>
        <w:autoSpaceDN w:val="0"/>
        <w:adjustRightInd w:val="0"/>
        <w:spacing w:after="0"/>
        <w:ind w:right="57"/>
        <w:jc w:val="both"/>
        <w:rPr>
          <w:rFonts w:ascii="Times New Roman" w:hAnsi="Times New Roman" w:cs="Times New Roman"/>
          <w:bCs/>
          <w:sz w:val="24"/>
          <w:szCs w:val="24"/>
        </w:rPr>
      </w:pPr>
      <w:r w:rsidRPr="00F31D5F">
        <w:rPr>
          <w:rFonts w:ascii="Times New Roman" w:hAnsi="Times New Roman" w:cs="Times New Roman"/>
          <w:sz w:val="24"/>
          <w:szCs w:val="24"/>
        </w:rPr>
        <w:t>Zamawiający ma prawo do skontrolowania Wykonawcy w zakresie zatrudnienia osób, w szczególności do:</w:t>
      </w:r>
    </w:p>
    <w:p w14:paraId="34F5222F" w14:textId="77777777" w:rsidR="00B8248B" w:rsidRPr="00F31D5F" w:rsidRDefault="00B8248B" w:rsidP="00F4299E">
      <w:pPr>
        <w:numPr>
          <w:ilvl w:val="0"/>
          <w:numId w:val="25"/>
        </w:numPr>
        <w:spacing w:after="0"/>
        <w:ind w:left="567" w:hanging="283"/>
        <w:jc w:val="both"/>
        <w:rPr>
          <w:rFonts w:ascii="Times New Roman" w:hAnsi="Times New Roman" w:cs="Times New Roman"/>
          <w:bCs/>
          <w:sz w:val="24"/>
          <w:szCs w:val="24"/>
        </w:rPr>
      </w:pPr>
      <w:r w:rsidRPr="00F31D5F">
        <w:rPr>
          <w:rFonts w:ascii="Times New Roman" w:hAnsi="Times New Roman" w:cs="Times New Roman"/>
          <w:sz w:val="24"/>
          <w:szCs w:val="24"/>
        </w:rPr>
        <w:t>żądania przekazanego w formie wezwania Wykonawcy mailem, faksem lub pisemnie do przekazania:</w:t>
      </w:r>
    </w:p>
    <w:p w14:paraId="3B2D2EBB" w14:textId="49B5A34F" w:rsidR="00B8248B" w:rsidRPr="00F31D5F" w:rsidRDefault="00B8248B" w:rsidP="00F4299E">
      <w:pPr>
        <w:pStyle w:val="Akapitzlist"/>
        <w:numPr>
          <w:ilvl w:val="0"/>
          <w:numId w:val="26"/>
        </w:numPr>
        <w:autoSpaceDE w:val="0"/>
        <w:autoSpaceDN w:val="0"/>
        <w:adjustRightInd w:val="0"/>
        <w:spacing w:after="0"/>
        <w:ind w:left="851" w:right="-92" w:hanging="283"/>
        <w:jc w:val="both"/>
        <w:rPr>
          <w:rFonts w:ascii="Times New Roman" w:hAnsi="Times New Roman" w:cs="Times New Roman"/>
          <w:bCs/>
          <w:sz w:val="24"/>
          <w:szCs w:val="24"/>
        </w:rPr>
      </w:pPr>
      <w:r w:rsidRPr="00F31D5F">
        <w:rPr>
          <w:rFonts w:ascii="Times New Roman" w:hAnsi="Times New Roman" w:cs="Times New Roman"/>
          <w:bCs/>
          <w:sz w:val="24"/>
          <w:szCs w:val="24"/>
        </w:rPr>
        <w:t xml:space="preserve">poświadczonej za zgodność z oryginałem odpowiednio przez Wykonawcę, podwykonawcę kopii umowy/umów o pracę osób wykonujących w trakcie realizacji zamówienia czynności, o których mowa w ust. 1, a których dotyczy ww. oświadczenie Wykonawcy, podwykonawcy (wraz z dokumentem regulującym zakres obowiązków, jeżeli został sporządzony). Kopia umowy/umów powinna zostać zanonimizowana </w:t>
      </w:r>
      <w:r w:rsidR="00E9388B" w:rsidRPr="00F31D5F">
        <w:rPr>
          <w:rFonts w:ascii="Times New Roman" w:hAnsi="Times New Roman" w:cs="Times New Roman"/>
          <w:bCs/>
          <w:sz w:val="24"/>
          <w:szCs w:val="24"/>
        </w:rPr>
        <w:br/>
      </w:r>
      <w:r w:rsidRPr="00F31D5F">
        <w:rPr>
          <w:rFonts w:ascii="Times New Roman" w:hAnsi="Times New Roman" w:cs="Times New Roman"/>
          <w:bCs/>
          <w:sz w:val="24"/>
          <w:szCs w:val="24"/>
        </w:rPr>
        <w:t xml:space="preserve">w sposób zapewniający ochronę danych osobowych pracowników, zgodnie </w:t>
      </w:r>
      <w:r w:rsidR="00E9388B" w:rsidRPr="00F31D5F">
        <w:rPr>
          <w:rFonts w:ascii="Times New Roman" w:hAnsi="Times New Roman" w:cs="Times New Roman"/>
          <w:bCs/>
          <w:sz w:val="24"/>
          <w:szCs w:val="24"/>
        </w:rPr>
        <w:br/>
      </w:r>
      <w:r w:rsidRPr="00F31D5F">
        <w:rPr>
          <w:rFonts w:ascii="Times New Roman" w:hAnsi="Times New Roman" w:cs="Times New Roman"/>
          <w:bCs/>
          <w:sz w:val="24"/>
          <w:szCs w:val="24"/>
        </w:rPr>
        <w:t xml:space="preserve">z przepisami ustawy z dnia 10 maja 2018 r. o ochronie danych osobowych (Dz. U. </w:t>
      </w:r>
      <w:r w:rsidR="00E9388B" w:rsidRPr="00F31D5F">
        <w:rPr>
          <w:rFonts w:ascii="Times New Roman" w:hAnsi="Times New Roman" w:cs="Times New Roman"/>
          <w:bCs/>
          <w:sz w:val="24"/>
          <w:szCs w:val="24"/>
        </w:rPr>
        <w:br/>
      </w:r>
      <w:r w:rsidRPr="00F31D5F">
        <w:rPr>
          <w:rFonts w:ascii="Times New Roman" w:hAnsi="Times New Roman" w:cs="Times New Roman"/>
          <w:bCs/>
          <w:sz w:val="24"/>
          <w:szCs w:val="24"/>
        </w:rPr>
        <w:t xml:space="preserve">z 2019 r. poz. 1781) w szczególności bez adresów, nr PESEL pracowników. Imię </w:t>
      </w:r>
      <w:r w:rsidR="00E9388B" w:rsidRPr="00F31D5F">
        <w:rPr>
          <w:rFonts w:ascii="Times New Roman" w:hAnsi="Times New Roman" w:cs="Times New Roman"/>
          <w:bCs/>
          <w:sz w:val="24"/>
          <w:szCs w:val="24"/>
        </w:rPr>
        <w:br/>
      </w:r>
      <w:r w:rsidRPr="00F31D5F">
        <w:rPr>
          <w:rFonts w:ascii="Times New Roman" w:hAnsi="Times New Roman" w:cs="Times New Roman"/>
          <w:bCs/>
          <w:sz w:val="24"/>
          <w:szCs w:val="24"/>
        </w:rPr>
        <w:t>i nazwisko pracownika nie podlega anonimizacji. Informacje takie jak: data zawarcia umowy, rodzaj umowy o pracę, wymiar etatu i zakres obowiązków pracownika powinny być możliwe do zidentyfikowania;</w:t>
      </w:r>
    </w:p>
    <w:p w14:paraId="4F66849D" w14:textId="64BE19B6" w:rsidR="00B8248B" w:rsidRPr="00F31D5F" w:rsidRDefault="00B8248B" w:rsidP="00F4299E">
      <w:pPr>
        <w:pStyle w:val="Akapitzlist"/>
        <w:numPr>
          <w:ilvl w:val="0"/>
          <w:numId w:val="26"/>
        </w:numPr>
        <w:autoSpaceDE w:val="0"/>
        <w:autoSpaceDN w:val="0"/>
        <w:adjustRightInd w:val="0"/>
        <w:spacing w:after="0"/>
        <w:ind w:left="851" w:right="-92" w:hanging="283"/>
        <w:jc w:val="both"/>
        <w:rPr>
          <w:rFonts w:ascii="Times New Roman" w:hAnsi="Times New Roman" w:cs="Times New Roman"/>
          <w:bCs/>
          <w:sz w:val="24"/>
          <w:szCs w:val="24"/>
        </w:rPr>
      </w:pPr>
      <w:r w:rsidRPr="00F31D5F">
        <w:rPr>
          <w:rFonts w:ascii="Times New Roman" w:hAnsi="Times New Roman" w:cs="Times New Roman"/>
          <w:bCs/>
          <w:sz w:val="24"/>
          <w:szCs w:val="24"/>
        </w:rPr>
        <w:t xml:space="preserve">zaświadczenia właściwego oddziału ZUS, potwierdzającego opłacanie przez wykonawcę lub podwykonawcę składek na ubezpieczenia społeczne i zdrowotne </w:t>
      </w:r>
      <w:r w:rsidR="00F275B4" w:rsidRPr="00F31D5F">
        <w:rPr>
          <w:rFonts w:ascii="Times New Roman" w:hAnsi="Times New Roman" w:cs="Times New Roman"/>
          <w:bCs/>
          <w:sz w:val="24"/>
          <w:szCs w:val="24"/>
        </w:rPr>
        <w:br/>
      </w:r>
      <w:r w:rsidRPr="00F31D5F">
        <w:rPr>
          <w:rFonts w:ascii="Times New Roman" w:hAnsi="Times New Roman" w:cs="Times New Roman"/>
          <w:bCs/>
          <w:sz w:val="24"/>
          <w:szCs w:val="24"/>
        </w:rPr>
        <w:t>z tytułu zatrudnienia na podstawie umów o pracę za ostatni okres rozliczeniowy;</w:t>
      </w:r>
    </w:p>
    <w:p w14:paraId="61B09A5F" w14:textId="5B1B026D" w:rsidR="00B8248B" w:rsidRPr="00942BE4" w:rsidRDefault="00B8248B" w:rsidP="00942BE4">
      <w:pPr>
        <w:pStyle w:val="Akapitzlist"/>
        <w:numPr>
          <w:ilvl w:val="0"/>
          <w:numId w:val="26"/>
        </w:numPr>
        <w:autoSpaceDE w:val="0"/>
        <w:autoSpaceDN w:val="0"/>
        <w:adjustRightInd w:val="0"/>
        <w:spacing w:after="0"/>
        <w:ind w:left="851" w:right="-92" w:hanging="283"/>
        <w:jc w:val="both"/>
        <w:rPr>
          <w:rFonts w:ascii="Times New Roman" w:hAnsi="Times New Roman" w:cs="Times New Roman"/>
          <w:bCs/>
          <w:sz w:val="24"/>
          <w:szCs w:val="24"/>
        </w:rPr>
      </w:pPr>
      <w:r w:rsidRPr="00F31D5F">
        <w:rPr>
          <w:rFonts w:ascii="Times New Roman" w:hAnsi="Times New Roman" w:cs="Times New Roman"/>
          <w:bCs/>
          <w:sz w:val="24"/>
          <w:szCs w:val="24"/>
        </w:rPr>
        <w:t xml:space="preserve">poświadczonej za zgodność z oryginałem odpowiednio przez Wykonawcę lub Podwykonawcę kopii dowodu potwierdzającego zgłoszenie pracownika przez pracodawcę do ubezpieczeń społecznych, zanonimizowaną w sposób zapewniający ochronę danych osobowych pracowników, zgodnie z przepisami ustawy </w:t>
      </w:r>
      <w:r w:rsidRPr="00942BE4">
        <w:rPr>
          <w:rFonts w:ascii="Times New Roman" w:hAnsi="Times New Roman" w:cs="Times New Roman"/>
          <w:bCs/>
          <w:sz w:val="24"/>
          <w:szCs w:val="24"/>
        </w:rPr>
        <w:t xml:space="preserve">z dnia 10 maja 2018 r. o ochronie danych osobowych (Dz. U. z 2019 r. poz. 1781). Imię </w:t>
      </w:r>
      <w:r w:rsidRPr="00942BE4">
        <w:rPr>
          <w:rFonts w:ascii="Times New Roman" w:hAnsi="Times New Roman" w:cs="Times New Roman"/>
          <w:bCs/>
          <w:sz w:val="24"/>
          <w:szCs w:val="24"/>
        </w:rPr>
        <w:br/>
        <w:t>i nazwisko pracownika, wymiar etatu, kod ubezpieczenia nie podlega anonimizacji;</w:t>
      </w:r>
    </w:p>
    <w:p w14:paraId="4F1F1A09" w14:textId="33BA4478" w:rsidR="00B8248B" w:rsidRPr="00F31D5F" w:rsidRDefault="00B8248B" w:rsidP="00F4299E">
      <w:pPr>
        <w:pStyle w:val="Akapitzlist"/>
        <w:numPr>
          <w:ilvl w:val="0"/>
          <w:numId w:val="26"/>
        </w:numPr>
        <w:autoSpaceDE w:val="0"/>
        <w:autoSpaceDN w:val="0"/>
        <w:adjustRightInd w:val="0"/>
        <w:spacing w:after="0"/>
        <w:ind w:left="851" w:right="-92" w:hanging="283"/>
        <w:jc w:val="both"/>
        <w:rPr>
          <w:rFonts w:ascii="Times New Roman" w:hAnsi="Times New Roman" w:cs="Times New Roman"/>
          <w:bCs/>
          <w:sz w:val="24"/>
          <w:szCs w:val="24"/>
        </w:rPr>
      </w:pPr>
      <w:r w:rsidRPr="00F31D5F">
        <w:rPr>
          <w:rFonts w:ascii="Times New Roman" w:hAnsi="Times New Roman" w:cs="Times New Roman"/>
          <w:bCs/>
          <w:sz w:val="24"/>
          <w:szCs w:val="24"/>
        </w:rPr>
        <w:t xml:space="preserve">oświadczenia zatrudnionego pracownika, zawierające informacje, w tym dane osobowe, niezbędne do weryfikacji zatrudnienia na podstawie umowy o pracę, </w:t>
      </w:r>
      <w:r w:rsidR="00E9388B" w:rsidRPr="00F31D5F">
        <w:rPr>
          <w:rFonts w:ascii="Times New Roman" w:hAnsi="Times New Roman" w:cs="Times New Roman"/>
          <w:bCs/>
          <w:sz w:val="24"/>
          <w:szCs w:val="24"/>
        </w:rPr>
        <w:br/>
      </w:r>
      <w:r w:rsidRPr="00F31D5F">
        <w:rPr>
          <w:rFonts w:ascii="Times New Roman" w:hAnsi="Times New Roman" w:cs="Times New Roman"/>
          <w:bCs/>
          <w:sz w:val="24"/>
          <w:szCs w:val="24"/>
        </w:rPr>
        <w:t xml:space="preserve">w szczególności imię i nazwisko zatrudnionego pracownika, datę zawarcia umowy </w:t>
      </w:r>
      <w:r w:rsidR="00E9388B" w:rsidRPr="00F31D5F">
        <w:rPr>
          <w:rFonts w:ascii="Times New Roman" w:hAnsi="Times New Roman" w:cs="Times New Roman"/>
          <w:bCs/>
          <w:sz w:val="24"/>
          <w:szCs w:val="24"/>
        </w:rPr>
        <w:br/>
      </w:r>
      <w:r w:rsidRPr="00F31D5F">
        <w:rPr>
          <w:rFonts w:ascii="Times New Roman" w:hAnsi="Times New Roman" w:cs="Times New Roman"/>
          <w:bCs/>
          <w:sz w:val="24"/>
          <w:szCs w:val="24"/>
        </w:rPr>
        <w:t>o pracę, rodzaj umowy o pracę i zakres obowiązków pracownika;</w:t>
      </w:r>
    </w:p>
    <w:p w14:paraId="773697D8" w14:textId="0BE17EDF" w:rsidR="00B8248B" w:rsidRPr="00F31D5F" w:rsidRDefault="00B8248B" w:rsidP="00F4299E">
      <w:pPr>
        <w:pStyle w:val="Akapitzlist"/>
        <w:numPr>
          <w:ilvl w:val="0"/>
          <w:numId w:val="26"/>
        </w:numPr>
        <w:autoSpaceDE w:val="0"/>
        <w:autoSpaceDN w:val="0"/>
        <w:adjustRightInd w:val="0"/>
        <w:spacing w:after="0"/>
        <w:ind w:left="851" w:right="-92" w:hanging="283"/>
        <w:jc w:val="both"/>
        <w:rPr>
          <w:rFonts w:ascii="Times New Roman" w:hAnsi="Times New Roman" w:cs="Times New Roman"/>
          <w:bCs/>
          <w:sz w:val="24"/>
          <w:szCs w:val="24"/>
        </w:rPr>
      </w:pPr>
      <w:r w:rsidRPr="00F31D5F">
        <w:rPr>
          <w:rFonts w:ascii="Times New Roman" w:hAnsi="Times New Roman" w:cs="Times New Roman"/>
          <w:bCs/>
          <w:sz w:val="24"/>
          <w:szCs w:val="24"/>
        </w:rPr>
        <w:t>wyjaśnień w przypadku wątpliwości w zakresie potwierdzenia spełniania ww. wymogów;</w:t>
      </w:r>
    </w:p>
    <w:p w14:paraId="046C2BBD" w14:textId="77777777" w:rsidR="00B8248B" w:rsidRPr="00F31D5F" w:rsidRDefault="00B8248B" w:rsidP="00F4299E">
      <w:pPr>
        <w:pStyle w:val="Akapitzlist"/>
        <w:numPr>
          <w:ilvl w:val="0"/>
          <w:numId w:val="26"/>
        </w:numPr>
        <w:autoSpaceDE w:val="0"/>
        <w:autoSpaceDN w:val="0"/>
        <w:adjustRightInd w:val="0"/>
        <w:spacing w:after="0"/>
        <w:ind w:left="851" w:right="-92" w:hanging="283"/>
        <w:jc w:val="both"/>
        <w:rPr>
          <w:rFonts w:ascii="Times New Roman" w:hAnsi="Times New Roman" w:cs="Times New Roman"/>
          <w:bCs/>
          <w:sz w:val="24"/>
          <w:szCs w:val="24"/>
        </w:rPr>
      </w:pPr>
      <w:r w:rsidRPr="00F31D5F">
        <w:rPr>
          <w:rFonts w:ascii="Times New Roman" w:hAnsi="Times New Roman" w:cs="Times New Roman"/>
          <w:bCs/>
          <w:sz w:val="24"/>
          <w:szCs w:val="24"/>
        </w:rPr>
        <w:t>innych dokumentów zawierających informacje, w tym dane osobowe, niezbędne do weryfikacji zatrudnienia na podstawie umowy o pracę;</w:t>
      </w:r>
    </w:p>
    <w:p w14:paraId="44D6A549" w14:textId="77777777" w:rsidR="00B8248B" w:rsidRPr="00F31D5F" w:rsidRDefault="00B8248B" w:rsidP="00F4299E">
      <w:pPr>
        <w:numPr>
          <w:ilvl w:val="0"/>
          <w:numId w:val="25"/>
        </w:numPr>
        <w:spacing w:after="0"/>
        <w:ind w:left="567" w:hanging="283"/>
        <w:jc w:val="both"/>
        <w:rPr>
          <w:rFonts w:ascii="Times New Roman" w:hAnsi="Times New Roman" w:cs="Times New Roman"/>
          <w:bCs/>
          <w:sz w:val="24"/>
          <w:szCs w:val="24"/>
        </w:rPr>
      </w:pPr>
      <w:r w:rsidRPr="00F31D5F">
        <w:rPr>
          <w:rFonts w:ascii="Times New Roman" w:hAnsi="Times New Roman" w:cs="Times New Roman"/>
          <w:bCs/>
          <w:sz w:val="24"/>
          <w:szCs w:val="24"/>
        </w:rPr>
        <w:t>przeprowadzania kontroli na miejscu wykonywania świadczenia.</w:t>
      </w:r>
    </w:p>
    <w:p w14:paraId="01EEC0E8" w14:textId="4821BD2F" w:rsidR="00FD6230" w:rsidRPr="00F31D5F" w:rsidRDefault="00FD6230" w:rsidP="00F4299E">
      <w:pPr>
        <w:pStyle w:val="Akapitzlist"/>
        <w:numPr>
          <w:ilvl w:val="0"/>
          <w:numId w:val="21"/>
        </w:numPr>
        <w:autoSpaceDE w:val="0"/>
        <w:autoSpaceDN w:val="0"/>
        <w:adjustRightInd w:val="0"/>
        <w:spacing w:after="0"/>
        <w:ind w:right="-92"/>
        <w:jc w:val="both"/>
        <w:rPr>
          <w:rFonts w:ascii="Times New Roman" w:hAnsi="Times New Roman" w:cs="Times New Roman"/>
          <w:bCs/>
          <w:sz w:val="24"/>
          <w:szCs w:val="24"/>
        </w:rPr>
      </w:pPr>
      <w:r w:rsidRPr="00F31D5F">
        <w:rPr>
          <w:rFonts w:ascii="Times New Roman" w:eastAsia="Calibri" w:hAnsi="Times New Roman" w:cs="Times New Roman"/>
          <w:sz w:val="24"/>
          <w:szCs w:val="24"/>
        </w:rPr>
        <w:t>Nieprzedłożenie przez Wykonawcę:</w:t>
      </w:r>
    </w:p>
    <w:p w14:paraId="3F6B2879" w14:textId="77777777" w:rsidR="00FD6230" w:rsidRPr="00F31D5F" w:rsidRDefault="00FD6230" w:rsidP="00F4299E">
      <w:pPr>
        <w:pStyle w:val="Akapitzlist"/>
        <w:numPr>
          <w:ilvl w:val="0"/>
          <w:numId w:val="35"/>
        </w:numPr>
        <w:autoSpaceDE w:val="0"/>
        <w:autoSpaceDN w:val="0"/>
        <w:adjustRightInd w:val="0"/>
        <w:spacing w:after="0"/>
        <w:ind w:left="567" w:right="-92" w:hanging="283"/>
        <w:jc w:val="both"/>
        <w:rPr>
          <w:rFonts w:ascii="Times New Roman" w:hAnsi="Times New Roman" w:cs="Times New Roman"/>
          <w:bCs/>
          <w:sz w:val="24"/>
          <w:szCs w:val="24"/>
        </w:rPr>
      </w:pPr>
      <w:r w:rsidRPr="00F31D5F">
        <w:rPr>
          <w:rFonts w:ascii="Times New Roman" w:eastAsia="Calibri" w:hAnsi="Times New Roman" w:cs="Times New Roman"/>
          <w:sz w:val="24"/>
          <w:szCs w:val="24"/>
        </w:rPr>
        <w:t>oświadczenia, o którym mowa w ust. 2, w terminie dłuższym niż 7 dni od dnia rozpoczęcia czynności, o których mowa w ust. 1;</w:t>
      </w:r>
    </w:p>
    <w:p w14:paraId="4CCF4380" w14:textId="54F9C73C" w:rsidR="00FD6230" w:rsidRPr="00F31D5F" w:rsidRDefault="00FD6230" w:rsidP="00F658A0">
      <w:pPr>
        <w:pStyle w:val="Akapitzlist"/>
        <w:numPr>
          <w:ilvl w:val="0"/>
          <w:numId w:val="35"/>
        </w:numPr>
        <w:autoSpaceDE w:val="0"/>
        <w:autoSpaceDN w:val="0"/>
        <w:adjustRightInd w:val="0"/>
        <w:spacing w:after="0"/>
        <w:ind w:left="567" w:right="-92" w:hanging="283"/>
        <w:jc w:val="both"/>
        <w:rPr>
          <w:rFonts w:ascii="Times New Roman" w:hAnsi="Times New Roman" w:cs="Times New Roman"/>
          <w:bCs/>
          <w:sz w:val="24"/>
          <w:szCs w:val="24"/>
        </w:rPr>
      </w:pPr>
      <w:r w:rsidRPr="00F31D5F">
        <w:rPr>
          <w:rFonts w:ascii="Times New Roman" w:eastAsia="Calibri" w:hAnsi="Times New Roman" w:cs="Times New Roman"/>
          <w:sz w:val="24"/>
          <w:szCs w:val="24"/>
        </w:rPr>
        <w:lastRenderedPageBreak/>
        <w:t xml:space="preserve">dokumentów, o których mowa w ust. 4 pkt 1, w terminie dłuższym niż 2 dni od dnia wezwania, o którym mowa w ust. 4 pkt 1, będzie traktowane jako niewypełnienie obowiązku zatrudnienia pracowników wykonujących czynności na podstawie umowy o pracę z konsekwencjami wynikającymi </w:t>
      </w:r>
      <w:r w:rsidRPr="00F31D5F">
        <w:rPr>
          <w:rFonts w:ascii="Times New Roman" w:hAnsi="Times New Roman" w:cs="Times New Roman"/>
          <w:sz w:val="24"/>
          <w:szCs w:val="24"/>
        </w:rPr>
        <w:t xml:space="preserve">z § </w:t>
      </w:r>
      <w:r w:rsidR="002719BA" w:rsidRPr="00F31D5F">
        <w:rPr>
          <w:rFonts w:ascii="Times New Roman" w:hAnsi="Times New Roman" w:cs="Times New Roman"/>
          <w:sz w:val="24"/>
          <w:szCs w:val="24"/>
        </w:rPr>
        <w:t>9</w:t>
      </w:r>
      <w:r w:rsidRPr="00F31D5F">
        <w:rPr>
          <w:rFonts w:ascii="Times New Roman" w:hAnsi="Times New Roman" w:cs="Times New Roman"/>
          <w:sz w:val="24"/>
          <w:szCs w:val="24"/>
        </w:rPr>
        <w:t xml:space="preserve"> ust. 2 pkt </w:t>
      </w:r>
      <w:r w:rsidR="002719BA" w:rsidRPr="00F31D5F">
        <w:rPr>
          <w:rFonts w:ascii="Times New Roman" w:hAnsi="Times New Roman" w:cs="Times New Roman"/>
          <w:sz w:val="24"/>
          <w:szCs w:val="24"/>
        </w:rPr>
        <w:t>4</w:t>
      </w:r>
      <w:r w:rsidRPr="00F31D5F">
        <w:rPr>
          <w:rFonts w:ascii="Times New Roman" w:eastAsia="Calibri" w:hAnsi="Times New Roman" w:cs="Times New Roman"/>
          <w:sz w:val="24"/>
          <w:szCs w:val="24"/>
        </w:rPr>
        <w:t>.</w:t>
      </w:r>
    </w:p>
    <w:p w14:paraId="65C1F1B0" w14:textId="0DE2985B" w:rsidR="00D77529" w:rsidRPr="00D05606" w:rsidRDefault="00FD6230" w:rsidP="00D05606">
      <w:pPr>
        <w:pStyle w:val="Akapitzlist"/>
        <w:numPr>
          <w:ilvl w:val="0"/>
          <w:numId w:val="21"/>
        </w:numPr>
        <w:spacing w:after="0"/>
        <w:jc w:val="both"/>
        <w:rPr>
          <w:rFonts w:ascii="Times New Roman" w:eastAsia="Calibri" w:hAnsi="Times New Roman" w:cs="Times New Roman"/>
          <w:sz w:val="24"/>
          <w:szCs w:val="24"/>
        </w:rPr>
      </w:pPr>
      <w:r w:rsidRPr="00F31D5F">
        <w:rPr>
          <w:rFonts w:ascii="Times New Roman" w:eastAsia="Calibri" w:hAnsi="Times New Roman" w:cs="Times New Roman"/>
          <w:sz w:val="24"/>
          <w:szCs w:val="24"/>
        </w:rPr>
        <w:t xml:space="preserve">W przypadku uzasadnionych wątpliwości co do przestrzegania </w:t>
      </w:r>
      <w:r w:rsidR="00F658A0" w:rsidRPr="00F31D5F">
        <w:rPr>
          <w:rFonts w:ascii="Times New Roman" w:eastAsia="Calibri" w:hAnsi="Times New Roman" w:cs="Times New Roman"/>
          <w:sz w:val="24"/>
          <w:szCs w:val="24"/>
        </w:rPr>
        <w:t xml:space="preserve">przepisów </w:t>
      </w:r>
      <w:r w:rsidRPr="00F31D5F">
        <w:rPr>
          <w:rFonts w:ascii="Times New Roman" w:eastAsia="Calibri" w:hAnsi="Times New Roman" w:cs="Times New Roman"/>
          <w:sz w:val="24"/>
          <w:szCs w:val="24"/>
        </w:rPr>
        <w:t>prawa pracy przez Wykonawcę, podwykonawcę lub dalszego podwykonawcę, Zamawiający może zwrócić się o przeprowadzenie kontroli przez Państwową Inspekcję Pracy.</w:t>
      </w:r>
      <w:r w:rsidR="00D31B0A">
        <w:rPr>
          <w:rFonts w:ascii="Times New Roman" w:eastAsia="Calibri" w:hAnsi="Times New Roman" w:cs="Times New Roman"/>
          <w:sz w:val="24"/>
          <w:szCs w:val="24"/>
        </w:rPr>
        <w:t xml:space="preserve"> </w:t>
      </w:r>
    </w:p>
    <w:p w14:paraId="41EF756B" w14:textId="1CD9ACAC" w:rsidR="009971DD" w:rsidRPr="00F31D5F" w:rsidRDefault="009971DD" w:rsidP="00BC3298">
      <w:pPr>
        <w:pStyle w:val="Akapitzlist"/>
        <w:autoSpaceDE w:val="0"/>
        <w:autoSpaceDN w:val="0"/>
        <w:adjustRightInd w:val="0"/>
        <w:spacing w:before="240" w:after="0"/>
        <w:ind w:left="360" w:right="57"/>
        <w:jc w:val="center"/>
        <w:rPr>
          <w:rFonts w:ascii="Times New Roman" w:hAnsi="Times New Roman" w:cs="Times New Roman"/>
          <w:b/>
          <w:sz w:val="24"/>
          <w:szCs w:val="24"/>
        </w:rPr>
      </w:pPr>
      <w:r w:rsidRPr="00F31D5F">
        <w:rPr>
          <w:rFonts w:ascii="Times New Roman" w:hAnsi="Times New Roman" w:cs="Times New Roman"/>
          <w:b/>
          <w:sz w:val="24"/>
          <w:szCs w:val="24"/>
        </w:rPr>
        <w:t>§ 12</w:t>
      </w:r>
    </w:p>
    <w:p w14:paraId="09EE34B7" w14:textId="02B0987C" w:rsidR="00372658" w:rsidRPr="00F31D5F" w:rsidRDefault="00372658" w:rsidP="00372658">
      <w:pPr>
        <w:spacing w:after="0"/>
        <w:jc w:val="center"/>
        <w:rPr>
          <w:rFonts w:ascii="Times New Roman" w:eastAsia="MS Mincho" w:hAnsi="Times New Roman" w:cs="Times New Roman"/>
          <w:b/>
          <w:sz w:val="24"/>
          <w:szCs w:val="24"/>
        </w:rPr>
      </w:pPr>
      <w:r w:rsidRPr="00F31D5F">
        <w:rPr>
          <w:rFonts w:ascii="Times New Roman" w:eastAsia="MS Mincho" w:hAnsi="Times New Roman" w:cs="Times New Roman"/>
          <w:b/>
          <w:sz w:val="24"/>
          <w:szCs w:val="24"/>
        </w:rPr>
        <w:t>Warunki zmiany umowy</w:t>
      </w:r>
    </w:p>
    <w:p w14:paraId="6754FD12" w14:textId="41165B7F" w:rsidR="009971DD" w:rsidRPr="00F31D5F" w:rsidRDefault="009971DD" w:rsidP="009971DD">
      <w:pPr>
        <w:pStyle w:val="Akapitzlist"/>
        <w:numPr>
          <w:ilvl w:val="3"/>
          <w:numId w:val="21"/>
        </w:numPr>
        <w:spacing w:after="0"/>
        <w:jc w:val="both"/>
        <w:rPr>
          <w:rFonts w:ascii="Times New Roman" w:eastAsia="Calibri" w:hAnsi="Times New Roman" w:cs="Times New Roman"/>
          <w:bCs/>
          <w:sz w:val="24"/>
          <w:szCs w:val="24"/>
        </w:rPr>
      </w:pPr>
      <w:r w:rsidRPr="00F31D5F">
        <w:rPr>
          <w:rFonts w:ascii="Times New Roman" w:eastAsia="MS Mincho" w:hAnsi="Times New Roman" w:cs="Times New Roman"/>
          <w:bCs/>
          <w:sz w:val="24"/>
          <w:szCs w:val="24"/>
        </w:rPr>
        <w:t>Wszelkie zmiany i uzupełnienie treści umowy mogą być dokonywane w formie aneksu podpisanego przez obydwie Strony pod rygorem nieważności.</w:t>
      </w:r>
    </w:p>
    <w:p w14:paraId="43050EA8" w14:textId="11C0E477" w:rsidR="009971DD" w:rsidRPr="00F31D5F" w:rsidRDefault="009971DD" w:rsidP="009971DD">
      <w:pPr>
        <w:pStyle w:val="Akapitzlist"/>
        <w:numPr>
          <w:ilvl w:val="3"/>
          <w:numId w:val="21"/>
        </w:numPr>
        <w:spacing w:after="0"/>
        <w:jc w:val="both"/>
        <w:rPr>
          <w:rFonts w:ascii="Times New Roman" w:eastAsia="Calibri" w:hAnsi="Times New Roman" w:cs="Times New Roman"/>
          <w:sz w:val="24"/>
          <w:szCs w:val="24"/>
        </w:rPr>
      </w:pPr>
      <w:r w:rsidRPr="00F31D5F">
        <w:rPr>
          <w:rFonts w:ascii="Times New Roman" w:hAnsi="Times New Roman" w:cs="Times New Roman"/>
          <w:sz w:val="24"/>
          <w:szCs w:val="24"/>
          <w:lang w:eastAsia="pl-PL"/>
        </w:rPr>
        <w:t xml:space="preserve">Zamawiający działając w oparciu o art. 455 ustawy Pzp określa następujące okoliczności, które mogą powodować konieczność wprowadzenia zmian w treści zawartej umowy </w:t>
      </w:r>
      <w:r w:rsidR="00E91B4A">
        <w:rPr>
          <w:rFonts w:ascii="Times New Roman" w:hAnsi="Times New Roman" w:cs="Times New Roman"/>
          <w:sz w:val="24"/>
          <w:szCs w:val="24"/>
          <w:lang w:eastAsia="pl-PL"/>
        </w:rPr>
        <w:br/>
      </w:r>
      <w:r w:rsidRPr="00F31D5F">
        <w:rPr>
          <w:rFonts w:ascii="Times New Roman" w:hAnsi="Times New Roman" w:cs="Times New Roman"/>
          <w:sz w:val="24"/>
          <w:szCs w:val="24"/>
          <w:lang w:eastAsia="pl-PL"/>
        </w:rPr>
        <w:t xml:space="preserve">w stosunku do treści złożonej oferty: </w:t>
      </w:r>
    </w:p>
    <w:p w14:paraId="1BC54C19" w14:textId="4B7D6556" w:rsidR="009971DD" w:rsidRPr="00BC3298" w:rsidRDefault="006841BB" w:rsidP="009971DD">
      <w:pPr>
        <w:pStyle w:val="Akapitzlist"/>
        <w:numPr>
          <w:ilvl w:val="1"/>
          <w:numId w:val="15"/>
        </w:numPr>
        <w:spacing w:after="0"/>
        <w:jc w:val="both"/>
        <w:rPr>
          <w:rFonts w:ascii="Times New Roman" w:eastAsia="Calibri" w:hAnsi="Times New Roman" w:cs="Times New Roman"/>
          <w:sz w:val="24"/>
          <w:szCs w:val="24"/>
        </w:rPr>
      </w:pPr>
      <w:r w:rsidRPr="00BC3298">
        <w:rPr>
          <w:rFonts w:ascii="Times New Roman" w:hAnsi="Times New Roman" w:cs="Times New Roman"/>
          <w:sz w:val="24"/>
          <w:szCs w:val="24"/>
          <w:lang w:eastAsia="pl-PL"/>
        </w:rPr>
        <w:t>Realizacja</w:t>
      </w:r>
      <w:r w:rsidR="009971DD" w:rsidRPr="00BC3298">
        <w:rPr>
          <w:rFonts w:ascii="Times New Roman" w:hAnsi="Times New Roman" w:cs="Times New Roman"/>
          <w:sz w:val="24"/>
          <w:szCs w:val="24"/>
          <w:lang w:eastAsia="pl-PL"/>
        </w:rPr>
        <w:t xml:space="preserve"> przedmiotu umowy może ulec </w:t>
      </w:r>
      <w:r w:rsidR="00E27D70" w:rsidRPr="00BC3298">
        <w:rPr>
          <w:rFonts w:ascii="Times New Roman" w:hAnsi="Times New Roman" w:cs="Times New Roman"/>
          <w:sz w:val="24"/>
          <w:szCs w:val="24"/>
          <w:lang w:eastAsia="pl-PL"/>
        </w:rPr>
        <w:t>zwiększeniu (w tym wydłużeniu)</w:t>
      </w:r>
      <w:r w:rsidRPr="00BC3298">
        <w:rPr>
          <w:rFonts w:ascii="Times New Roman" w:hAnsi="Times New Roman" w:cs="Times New Roman"/>
          <w:sz w:val="24"/>
          <w:szCs w:val="24"/>
          <w:lang w:eastAsia="pl-PL"/>
        </w:rPr>
        <w:t xml:space="preserve"> </w:t>
      </w:r>
      <w:r w:rsidR="009971DD" w:rsidRPr="00BC3298">
        <w:rPr>
          <w:rFonts w:ascii="Times New Roman" w:hAnsi="Times New Roman" w:cs="Times New Roman"/>
          <w:sz w:val="24"/>
          <w:szCs w:val="24"/>
          <w:lang w:eastAsia="pl-PL"/>
        </w:rPr>
        <w:t>w zależności od</w:t>
      </w:r>
      <w:r w:rsidR="00E27D70" w:rsidRPr="00BC3298">
        <w:rPr>
          <w:rFonts w:ascii="Times New Roman" w:hAnsi="Times New Roman" w:cs="Times New Roman"/>
          <w:sz w:val="24"/>
          <w:szCs w:val="24"/>
          <w:lang w:eastAsia="pl-PL"/>
        </w:rPr>
        <w:t xml:space="preserve"> </w:t>
      </w:r>
      <w:r w:rsidR="009971DD" w:rsidRPr="00BC3298">
        <w:rPr>
          <w:rFonts w:ascii="Times New Roman" w:hAnsi="Times New Roman" w:cs="Times New Roman"/>
          <w:sz w:val="24"/>
          <w:szCs w:val="24"/>
          <w:lang w:eastAsia="pl-PL"/>
        </w:rPr>
        <w:t>rzeczywistych potrzeb, które spowodowane będą zimowymi warunkami atmosferycznymi,</w:t>
      </w:r>
      <w:r w:rsidR="007D3620" w:rsidRPr="00BC3298">
        <w:rPr>
          <w:rFonts w:ascii="Times New Roman" w:hAnsi="Times New Roman" w:cs="Times New Roman"/>
          <w:sz w:val="24"/>
          <w:szCs w:val="24"/>
          <w:lang w:eastAsia="pl-PL"/>
        </w:rPr>
        <w:t xml:space="preserve"> </w:t>
      </w:r>
      <w:r w:rsidR="009971DD" w:rsidRPr="00BC3298">
        <w:rPr>
          <w:rFonts w:ascii="Times New Roman" w:hAnsi="Times New Roman" w:cs="Times New Roman"/>
          <w:sz w:val="24"/>
          <w:szCs w:val="24"/>
          <w:lang w:eastAsia="pl-PL"/>
        </w:rPr>
        <w:t>których nie dało się przewidzieć w chwili zawarcia umowy</w:t>
      </w:r>
      <w:r w:rsidR="00F35E70" w:rsidRPr="00BC3298">
        <w:rPr>
          <w:rFonts w:ascii="Times New Roman" w:hAnsi="Times New Roman" w:cs="Times New Roman"/>
          <w:sz w:val="24"/>
          <w:szCs w:val="24"/>
          <w:lang w:eastAsia="pl-PL"/>
        </w:rPr>
        <w:t>,</w:t>
      </w:r>
    </w:p>
    <w:p w14:paraId="4D23891A" w14:textId="24A582B0" w:rsidR="007D3620" w:rsidRPr="00F31D5F" w:rsidRDefault="007D3620" w:rsidP="009971DD">
      <w:pPr>
        <w:pStyle w:val="Akapitzlist"/>
        <w:numPr>
          <w:ilvl w:val="1"/>
          <w:numId w:val="15"/>
        </w:numPr>
        <w:spacing w:after="0"/>
        <w:jc w:val="both"/>
        <w:rPr>
          <w:rFonts w:ascii="Times New Roman" w:eastAsia="Calibri" w:hAnsi="Times New Roman" w:cs="Times New Roman"/>
          <w:sz w:val="24"/>
          <w:szCs w:val="24"/>
        </w:rPr>
      </w:pPr>
      <w:r w:rsidRPr="00F31D5F">
        <w:rPr>
          <w:rFonts w:ascii="Times New Roman" w:hAnsi="Times New Roman" w:cs="Times New Roman"/>
          <w:sz w:val="24"/>
          <w:szCs w:val="24"/>
          <w:lang w:eastAsia="pl-PL"/>
        </w:rPr>
        <w:t>Zmiana danych wykonawcy bez zmian samego wykonawcy (np. zmiana siedziby, adresu,</w:t>
      </w:r>
      <w:r w:rsidRPr="00F31D5F">
        <w:rPr>
          <w:rFonts w:ascii="Times New Roman" w:hAnsi="Times New Roman" w:cs="Times New Roman"/>
          <w:sz w:val="24"/>
          <w:szCs w:val="24"/>
          <w:lang w:eastAsia="pl-PL"/>
        </w:rPr>
        <w:br/>
        <w:t>nazwy)</w:t>
      </w:r>
      <w:r w:rsidR="006841BB">
        <w:rPr>
          <w:rFonts w:ascii="Times New Roman" w:hAnsi="Times New Roman" w:cs="Times New Roman"/>
          <w:sz w:val="24"/>
          <w:szCs w:val="24"/>
          <w:lang w:eastAsia="pl-PL"/>
        </w:rPr>
        <w:t>,</w:t>
      </w:r>
    </w:p>
    <w:p w14:paraId="553817C1" w14:textId="7C9369BC" w:rsidR="007D3620" w:rsidRPr="00F31D5F" w:rsidRDefault="007D3620" w:rsidP="009971DD">
      <w:pPr>
        <w:pStyle w:val="Akapitzlist"/>
        <w:numPr>
          <w:ilvl w:val="1"/>
          <w:numId w:val="15"/>
        </w:numPr>
        <w:spacing w:after="0"/>
        <w:jc w:val="both"/>
        <w:rPr>
          <w:rFonts w:ascii="Times New Roman" w:eastAsia="Calibri" w:hAnsi="Times New Roman" w:cs="Times New Roman"/>
          <w:sz w:val="24"/>
          <w:szCs w:val="24"/>
        </w:rPr>
      </w:pPr>
      <w:r w:rsidRPr="00F31D5F">
        <w:rPr>
          <w:rFonts w:ascii="Times New Roman" w:hAnsi="Times New Roman" w:cs="Times New Roman"/>
          <w:sz w:val="24"/>
          <w:szCs w:val="24"/>
          <w:lang w:eastAsia="pl-PL"/>
        </w:rPr>
        <w:t>Zmiana Wykonawcy w przypadkach sukcesji, wstępując w prawa i obowiązki Wykonawcy, w następstwie przejęcia, połączenia, podziału, przekształcenia, upadłości, restrukturyzacji, dziedziczenia lub nabycia dotychczasowego wykonawcy lub jego przedsiębiorstwa, o ile wykonawca spełnia warunki udziału w postępowaniu, nie zachodzą wobec niego podstawy wykluczenia oraz nie pociąga to za sobą innych istotnych zmian umowy, a także nie ma na celu uniknięcia stosowania przepisów</w:t>
      </w:r>
      <w:r w:rsidR="00166096">
        <w:rPr>
          <w:rFonts w:ascii="Times New Roman" w:hAnsi="Times New Roman" w:cs="Times New Roman"/>
          <w:sz w:val="24"/>
          <w:szCs w:val="24"/>
          <w:lang w:eastAsia="pl-PL"/>
        </w:rPr>
        <w:t>,</w:t>
      </w:r>
    </w:p>
    <w:p w14:paraId="72F57E57" w14:textId="3E4C3C4B" w:rsidR="007D3620" w:rsidRPr="00F31D5F" w:rsidRDefault="007D3620" w:rsidP="009971DD">
      <w:pPr>
        <w:pStyle w:val="Akapitzlist"/>
        <w:numPr>
          <w:ilvl w:val="1"/>
          <w:numId w:val="15"/>
        </w:numPr>
        <w:spacing w:after="0"/>
        <w:jc w:val="both"/>
        <w:rPr>
          <w:rFonts w:ascii="Times New Roman" w:eastAsia="Calibri" w:hAnsi="Times New Roman" w:cs="Times New Roman"/>
          <w:sz w:val="24"/>
          <w:szCs w:val="24"/>
        </w:rPr>
      </w:pPr>
      <w:r w:rsidRPr="00F31D5F">
        <w:rPr>
          <w:rFonts w:ascii="Times New Roman" w:hAnsi="Times New Roman" w:cs="Times New Roman"/>
          <w:sz w:val="24"/>
          <w:szCs w:val="24"/>
          <w:lang w:eastAsia="pl-PL"/>
        </w:rPr>
        <w:t xml:space="preserve">Wystąpienie konieczności: zmiany podwykonawcy, powierzenia wykonania części zakresu umowy podwykonawcy lub zmiany zakresu wykonania części zamówienia przez podwykonawcę. Zamawiający zaakceptuje taką zmianę wtedy, gdy Podwykonawca nie będzie podlegał </w:t>
      </w:r>
      <w:r w:rsidRPr="00F31D5F">
        <w:rPr>
          <w:rFonts w:ascii="Times New Roman" w:eastAsia="Times New Roman" w:hAnsi="Times New Roman" w:cs="Times New Roman"/>
          <w:sz w:val="24"/>
          <w:szCs w:val="24"/>
          <w:lang w:eastAsia="pl-PL"/>
        </w:rPr>
        <w:t>wykluczeniu</w:t>
      </w:r>
      <w:r w:rsidR="00E27D70">
        <w:rPr>
          <w:rFonts w:ascii="Times New Roman" w:eastAsia="Times New Roman" w:hAnsi="Times New Roman" w:cs="Times New Roman"/>
          <w:sz w:val="24"/>
          <w:szCs w:val="24"/>
          <w:lang w:eastAsia="pl-PL"/>
        </w:rPr>
        <w:t xml:space="preserve"> i będzie dawał rękojmię prawidłowego wykonania przedmiotu umowy</w:t>
      </w:r>
      <w:r w:rsidRPr="00F31D5F">
        <w:rPr>
          <w:rFonts w:ascii="Times New Roman" w:eastAsia="Times New Roman" w:hAnsi="Times New Roman" w:cs="Times New Roman"/>
          <w:sz w:val="24"/>
          <w:szCs w:val="24"/>
          <w:lang w:eastAsia="pl-PL"/>
        </w:rPr>
        <w:t>. Zmiana taka musi być zgłoszona przez Wykonawcę ma piśmie i zaakceptowana na piśmie przez Zamawiającego</w:t>
      </w:r>
      <w:r w:rsidR="00166096">
        <w:rPr>
          <w:rFonts w:ascii="Times New Roman" w:eastAsia="Times New Roman" w:hAnsi="Times New Roman" w:cs="Times New Roman"/>
          <w:sz w:val="24"/>
          <w:szCs w:val="24"/>
          <w:lang w:eastAsia="pl-PL"/>
        </w:rPr>
        <w:t>,</w:t>
      </w:r>
    </w:p>
    <w:p w14:paraId="3B0E9ABD" w14:textId="0DB1F1C6" w:rsidR="007D3620" w:rsidRPr="00F31D5F" w:rsidRDefault="007D3620" w:rsidP="009971DD">
      <w:pPr>
        <w:pStyle w:val="Akapitzlist"/>
        <w:numPr>
          <w:ilvl w:val="1"/>
          <w:numId w:val="15"/>
        </w:numPr>
        <w:spacing w:after="0"/>
        <w:jc w:val="both"/>
        <w:rPr>
          <w:rFonts w:ascii="Times New Roman" w:eastAsia="Calibri" w:hAnsi="Times New Roman" w:cs="Times New Roman"/>
          <w:sz w:val="24"/>
          <w:szCs w:val="24"/>
        </w:rPr>
      </w:pPr>
      <w:r w:rsidRPr="00F31D5F">
        <w:rPr>
          <w:rFonts w:ascii="Times New Roman" w:eastAsia="Times New Roman" w:hAnsi="Times New Roman" w:cs="Times New Roman"/>
          <w:sz w:val="24"/>
          <w:szCs w:val="24"/>
          <w:lang w:eastAsia="pl-PL"/>
        </w:rPr>
        <w:t>Wystąpienie konieczności zmiany sposobu rozliczania umowy lub dokonania płatności na rzecz Wykonawcy</w:t>
      </w:r>
      <w:r w:rsidR="00166096">
        <w:rPr>
          <w:rFonts w:ascii="Times New Roman" w:eastAsia="Times New Roman" w:hAnsi="Times New Roman" w:cs="Times New Roman"/>
          <w:sz w:val="24"/>
          <w:szCs w:val="24"/>
          <w:lang w:eastAsia="pl-PL"/>
        </w:rPr>
        <w:t>,</w:t>
      </w:r>
    </w:p>
    <w:p w14:paraId="3E301371" w14:textId="7E94FB50" w:rsidR="007D3620" w:rsidRPr="00F31D5F" w:rsidRDefault="007D3620" w:rsidP="009971DD">
      <w:pPr>
        <w:pStyle w:val="Akapitzlist"/>
        <w:numPr>
          <w:ilvl w:val="1"/>
          <w:numId w:val="15"/>
        </w:numPr>
        <w:spacing w:after="0"/>
        <w:jc w:val="both"/>
        <w:rPr>
          <w:rFonts w:ascii="Times New Roman" w:eastAsia="Calibri" w:hAnsi="Times New Roman" w:cs="Times New Roman"/>
          <w:sz w:val="24"/>
          <w:szCs w:val="24"/>
        </w:rPr>
      </w:pPr>
      <w:r w:rsidRPr="00F31D5F">
        <w:rPr>
          <w:rFonts w:ascii="Times New Roman" w:eastAsia="Times New Roman" w:hAnsi="Times New Roman" w:cs="Times New Roman"/>
          <w:sz w:val="24"/>
          <w:szCs w:val="24"/>
          <w:lang w:eastAsia="pl-PL"/>
        </w:rPr>
        <w:t>Zmiana osób odpowiedzialnych za kontrakt i nadzór nad realizacją przedmiotu umowy</w:t>
      </w:r>
      <w:r w:rsidR="00166096">
        <w:rPr>
          <w:rFonts w:ascii="Times New Roman" w:eastAsia="Times New Roman" w:hAnsi="Times New Roman" w:cs="Times New Roman"/>
          <w:sz w:val="24"/>
          <w:szCs w:val="24"/>
          <w:lang w:eastAsia="pl-PL"/>
        </w:rPr>
        <w:t>,</w:t>
      </w:r>
    </w:p>
    <w:p w14:paraId="1B0F18A1" w14:textId="347A29B8" w:rsidR="007D3620" w:rsidRPr="00F31D5F" w:rsidRDefault="007D3620" w:rsidP="009971DD">
      <w:pPr>
        <w:pStyle w:val="Akapitzlist"/>
        <w:numPr>
          <w:ilvl w:val="1"/>
          <w:numId w:val="15"/>
        </w:numPr>
        <w:spacing w:after="0"/>
        <w:jc w:val="both"/>
        <w:rPr>
          <w:rFonts w:ascii="Times New Roman" w:eastAsia="Calibri" w:hAnsi="Times New Roman" w:cs="Times New Roman"/>
          <w:sz w:val="24"/>
          <w:szCs w:val="24"/>
        </w:rPr>
      </w:pPr>
      <w:r w:rsidRPr="00F31D5F">
        <w:rPr>
          <w:rFonts w:ascii="Times New Roman" w:eastAsia="Times New Roman" w:hAnsi="Times New Roman" w:cs="Times New Roman"/>
          <w:sz w:val="24"/>
          <w:szCs w:val="24"/>
          <w:lang w:eastAsia="pl-PL"/>
        </w:rPr>
        <w:t>Zaistnienie zdarzeń niezależnych od stron o charakterze działania siły wyższej, które</w:t>
      </w:r>
      <w:r w:rsidRPr="00F31D5F">
        <w:rPr>
          <w:rFonts w:ascii="Times New Roman" w:eastAsia="Times New Roman" w:hAnsi="Times New Roman" w:cs="Times New Roman"/>
          <w:sz w:val="24"/>
          <w:szCs w:val="24"/>
          <w:lang w:eastAsia="pl-PL"/>
        </w:rPr>
        <w:br/>
        <w:t>uniemożliwiłyby wykonanie zobowiązań w terminie i na warunkach określonych w umowie. W takim przypadku strony zobowiązują się do wspólnego określenia nowego terminu i nowych warunków realizacji przedmiotu umowy</w:t>
      </w:r>
      <w:r w:rsidR="00166096">
        <w:rPr>
          <w:rFonts w:ascii="Times New Roman" w:eastAsia="Times New Roman" w:hAnsi="Times New Roman" w:cs="Times New Roman"/>
          <w:sz w:val="24"/>
          <w:szCs w:val="24"/>
          <w:lang w:eastAsia="pl-PL"/>
        </w:rPr>
        <w:t>,</w:t>
      </w:r>
    </w:p>
    <w:p w14:paraId="37DFB96F" w14:textId="4D9F42D9" w:rsidR="00D77529" w:rsidRPr="00BC3298" w:rsidRDefault="00372658" w:rsidP="00D05606">
      <w:pPr>
        <w:pStyle w:val="Akapitzlist"/>
        <w:numPr>
          <w:ilvl w:val="1"/>
          <w:numId w:val="15"/>
        </w:numPr>
        <w:spacing w:after="0"/>
        <w:jc w:val="both"/>
        <w:rPr>
          <w:rFonts w:ascii="Times New Roman" w:eastAsia="Calibri" w:hAnsi="Times New Roman" w:cs="Times New Roman"/>
          <w:sz w:val="24"/>
          <w:szCs w:val="24"/>
        </w:rPr>
      </w:pPr>
      <w:r w:rsidRPr="00F31D5F">
        <w:rPr>
          <w:rFonts w:ascii="Times New Roman" w:eastAsia="Times New Roman" w:hAnsi="Times New Roman" w:cs="Times New Roman"/>
          <w:sz w:val="24"/>
          <w:szCs w:val="24"/>
          <w:lang w:eastAsia="pl-PL"/>
        </w:rPr>
        <w:t xml:space="preserve">Zamawiający dopuszcza możliwość zmiany wysokości wynagrodzenia Wykonawcy </w:t>
      </w:r>
      <w:r w:rsidRPr="00F31D5F">
        <w:rPr>
          <w:rFonts w:ascii="Times New Roman" w:eastAsia="Times New Roman" w:hAnsi="Times New Roman" w:cs="Times New Roman"/>
          <w:sz w:val="24"/>
          <w:szCs w:val="24"/>
          <w:lang w:eastAsia="pl-PL"/>
        </w:rPr>
        <w:br/>
        <w:t>w wyniku zmiany przepisów w zakresie zmiany stawki podatku VAT</w:t>
      </w:r>
      <w:r w:rsidR="00E27D70">
        <w:rPr>
          <w:rFonts w:ascii="Times New Roman" w:eastAsia="Times New Roman" w:hAnsi="Times New Roman" w:cs="Times New Roman"/>
          <w:sz w:val="24"/>
          <w:szCs w:val="24"/>
          <w:lang w:eastAsia="pl-PL"/>
        </w:rPr>
        <w:t>,</w:t>
      </w:r>
    </w:p>
    <w:p w14:paraId="25F04CD7" w14:textId="39B8C0B8" w:rsidR="00BC3298" w:rsidRPr="00DC0B18" w:rsidRDefault="00E27D70" w:rsidP="00BC3298">
      <w:pPr>
        <w:pStyle w:val="Akapitzlist"/>
        <w:numPr>
          <w:ilvl w:val="1"/>
          <w:numId w:val="15"/>
        </w:numPr>
        <w:spacing w:after="0"/>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pl-PL"/>
        </w:rPr>
        <w:t>Zamawiający dopuszcza możliwość zmiany wysokości wynagrodzenia Wykonawcy, zgodnie z § 5 ust. 4</w:t>
      </w:r>
      <w:r w:rsidR="00166096">
        <w:rPr>
          <w:rFonts w:ascii="Times New Roman" w:eastAsia="Times New Roman" w:hAnsi="Times New Roman" w:cs="Times New Roman"/>
          <w:sz w:val="24"/>
          <w:szCs w:val="24"/>
          <w:lang w:eastAsia="pl-PL"/>
        </w:rPr>
        <w:t>.</w:t>
      </w:r>
    </w:p>
    <w:p w14:paraId="527ED67A" w14:textId="77777777" w:rsidR="00D72251" w:rsidRDefault="00D72251" w:rsidP="00F4299E">
      <w:pPr>
        <w:spacing w:after="0"/>
        <w:ind w:left="567" w:hanging="567"/>
        <w:jc w:val="center"/>
        <w:rPr>
          <w:rFonts w:ascii="Times New Roman" w:hAnsi="Times New Roman" w:cs="Times New Roman"/>
          <w:b/>
          <w:sz w:val="24"/>
          <w:szCs w:val="24"/>
        </w:rPr>
      </w:pPr>
    </w:p>
    <w:p w14:paraId="3477AFF8" w14:textId="77777777" w:rsidR="00D72251" w:rsidRDefault="00D72251" w:rsidP="00F4299E">
      <w:pPr>
        <w:spacing w:after="0"/>
        <w:ind w:left="567" w:hanging="567"/>
        <w:jc w:val="center"/>
        <w:rPr>
          <w:rFonts w:ascii="Times New Roman" w:hAnsi="Times New Roman" w:cs="Times New Roman"/>
          <w:b/>
          <w:sz w:val="24"/>
          <w:szCs w:val="24"/>
        </w:rPr>
      </w:pPr>
    </w:p>
    <w:p w14:paraId="283EB3DA" w14:textId="77777777" w:rsidR="00D72251" w:rsidRDefault="00D72251" w:rsidP="00F4299E">
      <w:pPr>
        <w:spacing w:after="0"/>
        <w:ind w:left="567" w:hanging="567"/>
        <w:jc w:val="center"/>
        <w:rPr>
          <w:rFonts w:ascii="Times New Roman" w:hAnsi="Times New Roman" w:cs="Times New Roman"/>
          <w:b/>
          <w:sz w:val="24"/>
          <w:szCs w:val="24"/>
        </w:rPr>
      </w:pPr>
    </w:p>
    <w:p w14:paraId="1B9BFAE6" w14:textId="66F6E1BB" w:rsidR="00E63633" w:rsidRPr="00F31D5F" w:rsidRDefault="00E63633" w:rsidP="00F4299E">
      <w:pPr>
        <w:spacing w:after="0"/>
        <w:ind w:left="567" w:hanging="567"/>
        <w:jc w:val="center"/>
        <w:rPr>
          <w:rFonts w:ascii="Times New Roman" w:hAnsi="Times New Roman" w:cs="Times New Roman"/>
          <w:b/>
          <w:sz w:val="24"/>
          <w:szCs w:val="24"/>
        </w:rPr>
      </w:pPr>
      <w:r w:rsidRPr="00F31D5F">
        <w:rPr>
          <w:rFonts w:ascii="Times New Roman" w:hAnsi="Times New Roman" w:cs="Times New Roman"/>
          <w:b/>
          <w:sz w:val="24"/>
          <w:szCs w:val="24"/>
        </w:rPr>
        <w:lastRenderedPageBreak/>
        <w:t>§ 1</w:t>
      </w:r>
      <w:r w:rsidR="00F658A0" w:rsidRPr="00F31D5F">
        <w:rPr>
          <w:rFonts w:ascii="Times New Roman" w:hAnsi="Times New Roman" w:cs="Times New Roman"/>
          <w:b/>
          <w:sz w:val="24"/>
          <w:szCs w:val="24"/>
        </w:rPr>
        <w:t>3</w:t>
      </w:r>
    </w:p>
    <w:p w14:paraId="49F50DAA" w14:textId="77777777" w:rsidR="00E63633" w:rsidRPr="00F31D5F" w:rsidRDefault="00E63633" w:rsidP="00F4299E">
      <w:pPr>
        <w:pStyle w:val="Nagwek6"/>
        <w:spacing w:before="0" w:after="0" w:line="276" w:lineRule="auto"/>
        <w:jc w:val="center"/>
        <w:rPr>
          <w:rFonts w:ascii="Times New Roman" w:hAnsi="Times New Roman"/>
          <w:sz w:val="24"/>
          <w:szCs w:val="24"/>
        </w:rPr>
      </w:pPr>
      <w:r w:rsidRPr="00F31D5F">
        <w:rPr>
          <w:rFonts w:ascii="Times New Roman" w:hAnsi="Times New Roman"/>
          <w:sz w:val="24"/>
          <w:szCs w:val="24"/>
        </w:rPr>
        <w:t>Ochrona danych osobowych</w:t>
      </w:r>
    </w:p>
    <w:p w14:paraId="591A10DE" w14:textId="77777777" w:rsidR="00E63633" w:rsidRPr="00F31D5F" w:rsidRDefault="00E63633" w:rsidP="00F4299E">
      <w:pPr>
        <w:numPr>
          <w:ilvl w:val="0"/>
          <w:numId w:val="34"/>
        </w:numPr>
        <w:tabs>
          <w:tab w:val="clear" w:pos="1571"/>
          <w:tab w:val="num" w:pos="284"/>
        </w:tabs>
        <w:spacing w:before="240" w:after="0"/>
        <w:ind w:left="284" w:hanging="284"/>
        <w:jc w:val="both"/>
        <w:rPr>
          <w:rFonts w:ascii="Times New Roman" w:hAnsi="Times New Roman" w:cs="Times New Roman"/>
          <w:sz w:val="24"/>
          <w:szCs w:val="24"/>
        </w:rPr>
      </w:pPr>
      <w:r w:rsidRPr="00F31D5F">
        <w:rPr>
          <w:rFonts w:ascii="Times New Roman" w:hAnsi="Times New Roman" w:cs="Times New Roman"/>
          <w:sz w:val="24"/>
          <w:szCs w:val="24"/>
        </w:rPr>
        <w:t>Strony umowy przetwarzają nawzajem dane osobowe w celu spełnienia wymogów kontraktowych, tj. konieczności dysponowania danymi osobowymi na potrzeby wykonania zawartej umowy lub podjęcia działań przed jej zawarciem – na podstawie art. 6 ust. 1 lit. b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 zwanego dalej: RODO).</w:t>
      </w:r>
    </w:p>
    <w:p w14:paraId="5805F3E2" w14:textId="137F2627" w:rsidR="00E63633" w:rsidRPr="00F31D5F" w:rsidRDefault="00E63633" w:rsidP="00F4299E">
      <w:pPr>
        <w:numPr>
          <w:ilvl w:val="0"/>
          <w:numId w:val="34"/>
        </w:numPr>
        <w:tabs>
          <w:tab w:val="clear" w:pos="1571"/>
          <w:tab w:val="num" w:pos="284"/>
        </w:tabs>
        <w:spacing w:after="0"/>
        <w:ind w:left="284" w:hanging="284"/>
        <w:jc w:val="both"/>
        <w:rPr>
          <w:rFonts w:ascii="Times New Roman" w:hAnsi="Times New Roman" w:cs="Times New Roman"/>
          <w:sz w:val="24"/>
          <w:szCs w:val="24"/>
        </w:rPr>
      </w:pPr>
      <w:r w:rsidRPr="00F31D5F">
        <w:rPr>
          <w:rFonts w:ascii="Times New Roman" w:hAnsi="Times New Roman" w:cs="Times New Roman"/>
          <w:sz w:val="24"/>
          <w:szCs w:val="24"/>
        </w:rPr>
        <w:t xml:space="preserve">Strony umowy przetwarzać będą również dane osobowe wskazane </w:t>
      </w:r>
      <w:bookmarkStart w:id="5" w:name="_Hlk109738411"/>
      <w:r w:rsidRPr="00F31D5F">
        <w:rPr>
          <w:rFonts w:ascii="Times New Roman" w:hAnsi="Times New Roman" w:cs="Times New Roman"/>
          <w:sz w:val="24"/>
          <w:szCs w:val="24"/>
        </w:rPr>
        <w:t>w § 6 ust. 1 i w §</w:t>
      </w:r>
      <w:r w:rsidR="00802573" w:rsidRPr="00F31D5F">
        <w:rPr>
          <w:rFonts w:ascii="Times New Roman" w:hAnsi="Times New Roman" w:cs="Times New Roman"/>
          <w:sz w:val="24"/>
          <w:szCs w:val="24"/>
        </w:rPr>
        <w:t xml:space="preserve"> </w:t>
      </w:r>
      <w:r w:rsidRPr="00F31D5F">
        <w:rPr>
          <w:rFonts w:ascii="Times New Roman" w:hAnsi="Times New Roman" w:cs="Times New Roman"/>
          <w:sz w:val="24"/>
          <w:szCs w:val="24"/>
        </w:rPr>
        <w:t xml:space="preserve">11 </w:t>
      </w:r>
      <w:bookmarkEnd w:id="5"/>
      <w:r w:rsidR="00E0484A" w:rsidRPr="00F31D5F">
        <w:rPr>
          <w:rFonts w:ascii="Times New Roman" w:hAnsi="Times New Roman" w:cs="Times New Roman"/>
          <w:sz w:val="24"/>
          <w:szCs w:val="24"/>
        </w:rPr>
        <w:br/>
      </w:r>
      <w:r w:rsidRPr="00F31D5F">
        <w:rPr>
          <w:rFonts w:ascii="Times New Roman" w:hAnsi="Times New Roman" w:cs="Times New Roman"/>
          <w:sz w:val="24"/>
          <w:szCs w:val="24"/>
        </w:rPr>
        <w:t xml:space="preserve">w celu wypełnienia obowiązków prawnych wynikających z przepisów prawa – na podstawie art. 6 ust. 1 lit. c RODO. </w:t>
      </w:r>
    </w:p>
    <w:p w14:paraId="7769F9C4" w14:textId="7E844BE8" w:rsidR="00E63633" w:rsidRPr="00F31D5F" w:rsidRDefault="00E63633" w:rsidP="00F4299E">
      <w:pPr>
        <w:numPr>
          <w:ilvl w:val="0"/>
          <w:numId w:val="34"/>
        </w:numPr>
        <w:tabs>
          <w:tab w:val="clear" w:pos="1571"/>
          <w:tab w:val="num" w:pos="284"/>
        </w:tabs>
        <w:spacing w:after="0"/>
        <w:ind w:left="284" w:hanging="284"/>
        <w:jc w:val="both"/>
        <w:rPr>
          <w:rFonts w:ascii="Times New Roman" w:hAnsi="Times New Roman" w:cs="Times New Roman"/>
          <w:sz w:val="24"/>
          <w:szCs w:val="24"/>
        </w:rPr>
      </w:pPr>
      <w:r w:rsidRPr="00F31D5F">
        <w:rPr>
          <w:rFonts w:ascii="Times New Roman" w:hAnsi="Times New Roman" w:cs="Times New Roman"/>
          <w:sz w:val="24"/>
          <w:szCs w:val="24"/>
        </w:rPr>
        <w:t xml:space="preserve">Przed udostępnieniem Zamawiającemu danych osobowych pracowników, o których mowa </w:t>
      </w:r>
      <w:r w:rsidRPr="00F31D5F">
        <w:rPr>
          <w:rFonts w:ascii="Times New Roman" w:hAnsi="Times New Roman" w:cs="Times New Roman"/>
          <w:sz w:val="24"/>
          <w:szCs w:val="24"/>
        </w:rPr>
        <w:br/>
      </w:r>
      <w:r w:rsidR="00802573" w:rsidRPr="00F31D5F">
        <w:rPr>
          <w:rFonts w:ascii="Times New Roman" w:hAnsi="Times New Roman" w:cs="Times New Roman"/>
          <w:sz w:val="24"/>
          <w:szCs w:val="24"/>
        </w:rPr>
        <w:t>w § 6 ust. 1 i w § 11</w:t>
      </w:r>
      <w:r w:rsidRPr="00F31D5F">
        <w:rPr>
          <w:rFonts w:ascii="Times New Roman" w:hAnsi="Times New Roman" w:cs="Times New Roman"/>
          <w:sz w:val="24"/>
          <w:szCs w:val="24"/>
        </w:rPr>
        <w:t xml:space="preserve"> lub innych osób, którymi Wykonawca będzie się posługiwał przy wykonywaniu umowy, Wykonawca przekaże każdej z tych osób w imieniu Zamawiającego, informacje wymagane przepisami dotyczącymi ochrony danych osobowych (art. 13 lub art. 14 RODO). W celu wykonania powyższego zobowiązania, Wykonawca poinformuje każdą z tych osób o tym, że: </w:t>
      </w:r>
    </w:p>
    <w:p w14:paraId="379FDE26" w14:textId="77777777" w:rsidR="00E63633" w:rsidRPr="00F31D5F" w:rsidRDefault="00E63633" w:rsidP="00F4299E">
      <w:pPr>
        <w:pStyle w:val="Default"/>
        <w:numPr>
          <w:ilvl w:val="0"/>
          <w:numId w:val="31"/>
        </w:numPr>
        <w:spacing w:line="276" w:lineRule="auto"/>
        <w:ind w:left="567" w:hanging="283"/>
        <w:jc w:val="both"/>
        <w:rPr>
          <w:color w:val="auto"/>
        </w:rPr>
      </w:pPr>
      <w:r w:rsidRPr="00F31D5F">
        <w:rPr>
          <w:color w:val="auto"/>
        </w:rPr>
        <w:t xml:space="preserve">z chwilą udostępnienia Zamawiającemu jej danych osobowych, administratorem tych danych staje się Zamawiający; </w:t>
      </w:r>
    </w:p>
    <w:p w14:paraId="0B1A1AB8" w14:textId="77777777" w:rsidR="00E63633" w:rsidRPr="00F31D5F" w:rsidRDefault="00E63633" w:rsidP="00F4299E">
      <w:pPr>
        <w:pStyle w:val="Default"/>
        <w:numPr>
          <w:ilvl w:val="0"/>
          <w:numId w:val="31"/>
        </w:numPr>
        <w:spacing w:line="276" w:lineRule="auto"/>
        <w:ind w:left="567" w:hanging="283"/>
        <w:jc w:val="both"/>
        <w:rPr>
          <w:color w:val="auto"/>
        </w:rPr>
      </w:pPr>
      <w:r w:rsidRPr="00F31D5F">
        <w:rPr>
          <w:color w:val="auto"/>
        </w:rPr>
        <w:t xml:space="preserve">Zamawiający zapewnia kontakt z Inspektorem Ochrony Danych Zamawiającego za pośrednictwem adresu poczty elektronicznej: </w:t>
      </w:r>
      <w:r w:rsidRPr="00F31D5F">
        <w:rPr>
          <w:b/>
          <w:bCs/>
          <w:color w:val="auto"/>
        </w:rPr>
        <w:t>iod@halinow.pl</w:t>
      </w:r>
      <w:r w:rsidRPr="00F31D5F">
        <w:rPr>
          <w:color w:val="auto"/>
        </w:rPr>
        <w:t xml:space="preserve">; </w:t>
      </w:r>
    </w:p>
    <w:p w14:paraId="037FC031" w14:textId="77777777" w:rsidR="00E63633" w:rsidRPr="00F31D5F" w:rsidRDefault="00E63633" w:rsidP="00F4299E">
      <w:pPr>
        <w:pStyle w:val="Default"/>
        <w:numPr>
          <w:ilvl w:val="0"/>
          <w:numId w:val="31"/>
        </w:numPr>
        <w:spacing w:line="276" w:lineRule="auto"/>
        <w:ind w:left="567" w:hanging="283"/>
        <w:jc w:val="both"/>
        <w:rPr>
          <w:color w:val="auto"/>
        </w:rPr>
      </w:pPr>
      <w:r w:rsidRPr="00F31D5F">
        <w:rPr>
          <w:color w:val="auto"/>
        </w:rPr>
        <w:t xml:space="preserve">dane osobowe przetwarzane będą przez Zamawiającego na podstawie art. 6 ust. 1 lit. c RODO w celu realizacji umowy; </w:t>
      </w:r>
    </w:p>
    <w:p w14:paraId="56FCC5E1" w14:textId="77777777" w:rsidR="00E63633" w:rsidRPr="00F31D5F" w:rsidRDefault="00E63633" w:rsidP="00F4299E">
      <w:pPr>
        <w:pStyle w:val="Default"/>
        <w:numPr>
          <w:ilvl w:val="0"/>
          <w:numId w:val="31"/>
        </w:numPr>
        <w:spacing w:line="276" w:lineRule="auto"/>
        <w:ind w:left="567" w:hanging="283"/>
        <w:jc w:val="both"/>
        <w:rPr>
          <w:color w:val="auto"/>
        </w:rPr>
      </w:pPr>
      <w:r w:rsidRPr="00F31D5F">
        <w:rPr>
          <w:color w:val="auto"/>
        </w:rPr>
        <w:t xml:space="preserve">odbiorcami danych osobowych będą osoby lub podmioty uprawnione na podstawie obowiązujących przepisów prawa oraz podmioty, które przetwarzają je na podstawie umów powierzenia przetwarzania danych osobowych, tzw. podmioty przetwarzające; </w:t>
      </w:r>
    </w:p>
    <w:p w14:paraId="3A403DC7" w14:textId="77777777" w:rsidR="00E63633" w:rsidRPr="00F31D5F" w:rsidRDefault="00E63633" w:rsidP="00F4299E">
      <w:pPr>
        <w:pStyle w:val="Default"/>
        <w:numPr>
          <w:ilvl w:val="0"/>
          <w:numId w:val="31"/>
        </w:numPr>
        <w:spacing w:line="276" w:lineRule="auto"/>
        <w:ind w:left="567" w:hanging="283"/>
        <w:jc w:val="both"/>
        <w:rPr>
          <w:color w:val="auto"/>
        </w:rPr>
      </w:pPr>
      <w:r w:rsidRPr="00F31D5F">
        <w:rPr>
          <w:color w:val="auto"/>
        </w:rPr>
        <w:t xml:space="preserve">dane osobowe będą przechowywane przez czas trwania umowy oraz w celach archiwalnych przez okres wynikający z ustawy z dnia 14 lipca 1983 r. o narodowym zasobie archiwalnym i archiwach oraz aktów wykonawczych do tej ustawy; </w:t>
      </w:r>
    </w:p>
    <w:p w14:paraId="4D8ECA7E" w14:textId="13794799" w:rsidR="00E63633" w:rsidRPr="00F31D5F" w:rsidRDefault="00E63633" w:rsidP="00F4299E">
      <w:pPr>
        <w:pStyle w:val="Default"/>
        <w:numPr>
          <w:ilvl w:val="0"/>
          <w:numId w:val="31"/>
        </w:numPr>
        <w:spacing w:line="276" w:lineRule="auto"/>
        <w:ind w:left="567" w:hanging="283"/>
        <w:jc w:val="both"/>
        <w:rPr>
          <w:color w:val="auto"/>
        </w:rPr>
      </w:pPr>
      <w:r w:rsidRPr="00F31D5F">
        <w:rPr>
          <w:color w:val="auto"/>
        </w:rPr>
        <w:t xml:space="preserve">obowiązek podania danych osobowych przez osobę, której dane bezpośrednio dotyczą jest wymogiem ustawowym określonym w przepisach ustawy Pzp, związanym </w:t>
      </w:r>
      <w:r w:rsidR="007C5CCC" w:rsidRPr="00F31D5F">
        <w:rPr>
          <w:color w:val="auto"/>
        </w:rPr>
        <w:br/>
      </w:r>
      <w:r w:rsidRPr="00F31D5F">
        <w:rPr>
          <w:color w:val="auto"/>
        </w:rPr>
        <w:t xml:space="preserve">z udziałem w postępowaniu o udzielenie zamówienia publicznego; konsekwencje niepodania określonych danych wynikają z ustawy Pzp; </w:t>
      </w:r>
    </w:p>
    <w:p w14:paraId="79FB1D62" w14:textId="77777777" w:rsidR="00E63633" w:rsidRPr="00F31D5F" w:rsidRDefault="00E63633" w:rsidP="00F4299E">
      <w:pPr>
        <w:pStyle w:val="Default"/>
        <w:numPr>
          <w:ilvl w:val="0"/>
          <w:numId w:val="31"/>
        </w:numPr>
        <w:spacing w:line="276" w:lineRule="auto"/>
        <w:ind w:left="567" w:hanging="283"/>
        <w:jc w:val="both"/>
        <w:rPr>
          <w:color w:val="auto"/>
        </w:rPr>
      </w:pPr>
      <w:r w:rsidRPr="00F31D5F">
        <w:rPr>
          <w:color w:val="auto"/>
        </w:rPr>
        <w:t xml:space="preserve">w odniesieniu do danych osobowych decyzje nie będą podejmowane w sposób zautomatyzowany, stosowanie do art. 22 RODO; </w:t>
      </w:r>
    </w:p>
    <w:p w14:paraId="31A34219" w14:textId="77777777" w:rsidR="00E63633" w:rsidRPr="00F31D5F" w:rsidRDefault="00E63633" w:rsidP="00F4299E">
      <w:pPr>
        <w:pStyle w:val="Default"/>
        <w:numPr>
          <w:ilvl w:val="0"/>
          <w:numId w:val="31"/>
        </w:numPr>
        <w:spacing w:line="276" w:lineRule="auto"/>
        <w:ind w:left="567" w:hanging="283"/>
        <w:jc w:val="both"/>
        <w:rPr>
          <w:color w:val="auto"/>
        </w:rPr>
      </w:pPr>
      <w:r w:rsidRPr="00F31D5F">
        <w:rPr>
          <w:color w:val="auto"/>
        </w:rPr>
        <w:t xml:space="preserve">osobie, której dane osobowe dotyczą, przysługuje: </w:t>
      </w:r>
    </w:p>
    <w:p w14:paraId="5F2B788B" w14:textId="77777777" w:rsidR="00E63633" w:rsidRPr="00F31D5F" w:rsidRDefault="00E63633" w:rsidP="00F4299E">
      <w:pPr>
        <w:pStyle w:val="Default"/>
        <w:numPr>
          <w:ilvl w:val="0"/>
          <w:numId w:val="32"/>
        </w:numPr>
        <w:spacing w:line="276" w:lineRule="auto"/>
        <w:ind w:left="851" w:hanging="284"/>
        <w:jc w:val="both"/>
        <w:rPr>
          <w:color w:val="auto"/>
        </w:rPr>
      </w:pPr>
      <w:r w:rsidRPr="00F31D5F">
        <w:rPr>
          <w:color w:val="auto"/>
        </w:rPr>
        <w:t xml:space="preserve">na podstawie art. 15 RODO prawo dostępu do danych osobowych jej dotyczących; </w:t>
      </w:r>
    </w:p>
    <w:p w14:paraId="21BC66EE" w14:textId="77777777" w:rsidR="00E63633" w:rsidRPr="00F31D5F" w:rsidRDefault="00E63633" w:rsidP="00F4299E">
      <w:pPr>
        <w:pStyle w:val="Default"/>
        <w:numPr>
          <w:ilvl w:val="0"/>
          <w:numId w:val="32"/>
        </w:numPr>
        <w:spacing w:line="276" w:lineRule="auto"/>
        <w:ind w:left="851" w:hanging="284"/>
        <w:jc w:val="both"/>
        <w:rPr>
          <w:color w:val="auto"/>
        </w:rPr>
      </w:pPr>
      <w:r w:rsidRPr="00F31D5F">
        <w:rPr>
          <w:color w:val="auto"/>
        </w:rPr>
        <w:t xml:space="preserve">na podstawie art. 16 RODO prawo do sprostowania danych osobowych jej dotyczących; </w:t>
      </w:r>
    </w:p>
    <w:p w14:paraId="53C58AA8" w14:textId="77777777" w:rsidR="00E63633" w:rsidRPr="00F31D5F" w:rsidRDefault="00E63633" w:rsidP="00F4299E">
      <w:pPr>
        <w:pStyle w:val="Default"/>
        <w:numPr>
          <w:ilvl w:val="0"/>
          <w:numId w:val="32"/>
        </w:numPr>
        <w:spacing w:line="276" w:lineRule="auto"/>
        <w:ind w:left="851" w:hanging="284"/>
        <w:jc w:val="both"/>
        <w:rPr>
          <w:color w:val="auto"/>
        </w:rPr>
      </w:pPr>
      <w:r w:rsidRPr="00F31D5F">
        <w:rPr>
          <w:color w:val="auto"/>
        </w:rPr>
        <w:t xml:space="preserve">na podstawie art. 18 RODO prawo żądania od administratora ograniczenia przetwarzania danych osobowych z zastrzeżeniem przypadków, o których mowa w art. 18 ust. 2 RODO; </w:t>
      </w:r>
    </w:p>
    <w:p w14:paraId="5C6532D6" w14:textId="77777777" w:rsidR="00E63633" w:rsidRPr="00F31D5F" w:rsidRDefault="00E63633" w:rsidP="00F4299E">
      <w:pPr>
        <w:pStyle w:val="Default"/>
        <w:numPr>
          <w:ilvl w:val="0"/>
          <w:numId w:val="32"/>
        </w:numPr>
        <w:spacing w:line="276" w:lineRule="auto"/>
        <w:ind w:left="851" w:hanging="284"/>
        <w:jc w:val="both"/>
        <w:rPr>
          <w:color w:val="auto"/>
        </w:rPr>
      </w:pPr>
      <w:r w:rsidRPr="00F31D5F">
        <w:rPr>
          <w:color w:val="auto"/>
        </w:rPr>
        <w:lastRenderedPageBreak/>
        <w:t xml:space="preserve">prawo do wniesienia skargi do Prezesa Urzędu Ochrony Danych Osobowych, gdy osoba, której dane dotyczą uzna, że przetwarzanie danych osobowych narusza przepisy RODO; </w:t>
      </w:r>
    </w:p>
    <w:p w14:paraId="315C137C" w14:textId="77777777" w:rsidR="00E63633" w:rsidRPr="00F31D5F" w:rsidRDefault="00E63633" w:rsidP="00F4299E">
      <w:pPr>
        <w:pStyle w:val="Default"/>
        <w:numPr>
          <w:ilvl w:val="0"/>
          <w:numId w:val="31"/>
        </w:numPr>
        <w:spacing w:line="276" w:lineRule="auto"/>
        <w:ind w:left="567" w:hanging="283"/>
        <w:jc w:val="both"/>
        <w:rPr>
          <w:color w:val="auto"/>
        </w:rPr>
      </w:pPr>
      <w:r w:rsidRPr="00F31D5F">
        <w:rPr>
          <w:color w:val="auto"/>
        </w:rPr>
        <w:t xml:space="preserve">osobie, której dane osobowe dotyczą, nie przysługuje: </w:t>
      </w:r>
    </w:p>
    <w:p w14:paraId="34644A6C" w14:textId="77777777" w:rsidR="00E63633" w:rsidRPr="00F31D5F" w:rsidRDefault="00E63633" w:rsidP="00F4299E">
      <w:pPr>
        <w:pStyle w:val="Default"/>
        <w:numPr>
          <w:ilvl w:val="0"/>
          <w:numId w:val="33"/>
        </w:numPr>
        <w:spacing w:line="276" w:lineRule="auto"/>
        <w:ind w:left="851" w:hanging="284"/>
        <w:jc w:val="both"/>
        <w:rPr>
          <w:color w:val="auto"/>
        </w:rPr>
      </w:pPr>
      <w:r w:rsidRPr="00F31D5F">
        <w:rPr>
          <w:color w:val="auto"/>
        </w:rPr>
        <w:t xml:space="preserve">w związku z art. 17 ust. 3 lit. b, d lub e RODO prawo do usunięcia danych osobowych; </w:t>
      </w:r>
    </w:p>
    <w:p w14:paraId="0687EAED" w14:textId="77777777" w:rsidR="00E63633" w:rsidRPr="00F31D5F" w:rsidRDefault="00E63633" w:rsidP="00F4299E">
      <w:pPr>
        <w:pStyle w:val="Default"/>
        <w:numPr>
          <w:ilvl w:val="0"/>
          <w:numId w:val="33"/>
        </w:numPr>
        <w:spacing w:line="276" w:lineRule="auto"/>
        <w:ind w:left="851" w:hanging="284"/>
        <w:jc w:val="both"/>
        <w:rPr>
          <w:color w:val="auto"/>
        </w:rPr>
      </w:pPr>
      <w:r w:rsidRPr="00F31D5F">
        <w:rPr>
          <w:color w:val="auto"/>
        </w:rPr>
        <w:t xml:space="preserve">prawo do przenoszenia danych osobowych, o którym mowa w art. 20 RODO; </w:t>
      </w:r>
    </w:p>
    <w:p w14:paraId="274C49D6" w14:textId="77777777" w:rsidR="00E63633" w:rsidRPr="00F31D5F" w:rsidRDefault="00E63633" w:rsidP="00F4299E">
      <w:pPr>
        <w:pStyle w:val="Default"/>
        <w:numPr>
          <w:ilvl w:val="0"/>
          <w:numId w:val="33"/>
        </w:numPr>
        <w:spacing w:line="276" w:lineRule="auto"/>
        <w:ind w:left="851" w:hanging="284"/>
        <w:jc w:val="both"/>
        <w:rPr>
          <w:color w:val="auto"/>
        </w:rPr>
      </w:pPr>
      <w:r w:rsidRPr="00F31D5F">
        <w:rPr>
          <w:color w:val="auto"/>
        </w:rPr>
        <w:t xml:space="preserve">na podstawie art. 21 RODO prawo sprzeciwu, wobec przetwarzania danych osobowych, gdyż podstawą prawną przetwarzania danych osobowych osoby, której dane dotyczą, jest art. 6 ust. 1 lit. c RODO; </w:t>
      </w:r>
    </w:p>
    <w:p w14:paraId="34B95203" w14:textId="77777777" w:rsidR="00E63633" w:rsidRPr="00F31D5F" w:rsidRDefault="00E63633" w:rsidP="00F4299E">
      <w:pPr>
        <w:pStyle w:val="Default"/>
        <w:numPr>
          <w:ilvl w:val="0"/>
          <w:numId w:val="31"/>
        </w:numPr>
        <w:spacing w:line="276" w:lineRule="auto"/>
        <w:ind w:left="567" w:hanging="425"/>
        <w:jc w:val="both"/>
        <w:rPr>
          <w:color w:val="auto"/>
        </w:rPr>
      </w:pPr>
      <w:r w:rsidRPr="00F31D5F">
        <w:rPr>
          <w:color w:val="auto"/>
        </w:rPr>
        <w:t xml:space="preserve">źródłem pozyskania danych osobowych jest Wykonawca. </w:t>
      </w:r>
    </w:p>
    <w:p w14:paraId="448C0A91" w14:textId="5D9C279E" w:rsidR="00E63633" w:rsidRPr="00F31D5F" w:rsidRDefault="00E63633" w:rsidP="00F4299E">
      <w:pPr>
        <w:numPr>
          <w:ilvl w:val="0"/>
          <w:numId w:val="34"/>
        </w:numPr>
        <w:tabs>
          <w:tab w:val="clear" w:pos="1571"/>
          <w:tab w:val="num" w:pos="284"/>
        </w:tabs>
        <w:spacing w:after="0"/>
        <w:ind w:left="284" w:hanging="284"/>
        <w:jc w:val="both"/>
        <w:rPr>
          <w:rFonts w:ascii="Times New Roman" w:hAnsi="Times New Roman" w:cs="Times New Roman"/>
          <w:sz w:val="24"/>
          <w:szCs w:val="24"/>
        </w:rPr>
      </w:pPr>
      <w:r w:rsidRPr="00F31D5F">
        <w:rPr>
          <w:rFonts w:ascii="Times New Roman" w:hAnsi="Times New Roman" w:cs="Times New Roman"/>
          <w:sz w:val="24"/>
          <w:szCs w:val="24"/>
        </w:rPr>
        <w:t xml:space="preserve">W odniesieniu do osób reprezentujących Wykonawcę, w tym do osób, o których mowa </w:t>
      </w:r>
      <w:r w:rsidR="00802573" w:rsidRPr="00F31D5F">
        <w:rPr>
          <w:rFonts w:ascii="Times New Roman" w:hAnsi="Times New Roman" w:cs="Times New Roman"/>
          <w:sz w:val="24"/>
          <w:szCs w:val="24"/>
        </w:rPr>
        <w:t xml:space="preserve">w § 6 ust. 1 i w § 11 </w:t>
      </w:r>
      <w:r w:rsidRPr="00F31D5F">
        <w:rPr>
          <w:rFonts w:ascii="Times New Roman" w:hAnsi="Times New Roman" w:cs="Times New Roman"/>
          <w:sz w:val="24"/>
          <w:szCs w:val="24"/>
        </w:rPr>
        <w:t xml:space="preserve">oraz do osób, które w imieniu Wykonawcy będą realizować Umowę </w:t>
      </w:r>
      <w:r w:rsidRPr="00F31D5F">
        <w:rPr>
          <w:rFonts w:ascii="Times New Roman" w:hAnsi="Times New Roman" w:cs="Times New Roman"/>
          <w:sz w:val="24"/>
          <w:szCs w:val="24"/>
        </w:rPr>
        <w:br/>
        <w:t xml:space="preserve">i współdziałać przy wykonywaniu Umowy z Zamawiającym: </w:t>
      </w:r>
    </w:p>
    <w:p w14:paraId="4B7E2F79" w14:textId="77777777" w:rsidR="00E63633" w:rsidRPr="00F31D5F" w:rsidRDefault="00E63633" w:rsidP="00F4299E">
      <w:pPr>
        <w:numPr>
          <w:ilvl w:val="1"/>
          <w:numId w:val="34"/>
        </w:numPr>
        <w:tabs>
          <w:tab w:val="left" w:pos="567"/>
        </w:tabs>
        <w:spacing w:after="0"/>
        <w:ind w:left="567" w:hanging="283"/>
        <w:jc w:val="both"/>
        <w:rPr>
          <w:rFonts w:ascii="Times New Roman" w:hAnsi="Times New Roman" w:cs="Times New Roman"/>
          <w:sz w:val="24"/>
          <w:szCs w:val="24"/>
        </w:rPr>
      </w:pPr>
      <w:r w:rsidRPr="00F31D5F">
        <w:rPr>
          <w:rFonts w:ascii="Times New Roman" w:hAnsi="Times New Roman" w:cs="Times New Roman"/>
          <w:sz w:val="24"/>
          <w:szCs w:val="24"/>
        </w:rPr>
        <w:t xml:space="preserve">Wykonawca oświadcza, że przed zawarciem umowy poinformował każdą osobę, której dane osobowe zostały wpisane w jej treści jako dane osoby reprezentującej Wykonawcę lub jako dane osoby działającej lub współdziałającej w imieniu Wykonawcy przy wykonywaniu umowy; </w:t>
      </w:r>
    </w:p>
    <w:p w14:paraId="42F003C8" w14:textId="77777777" w:rsidR="00E63633" w:rsidRPr="00F31D5F" w:rsidRDefault="00E63633" w:rsidP="00F4299E">
      <w:pPr>
        <w:numPr>
          <w:ilvl w:val="1"/>
          <w:numId w:val="34"/>
        </w:numPr>
        <w:tabs>
          <w:tab w:val="left" w:pos="567"/>
        </w:tabs>
        <w:spacing w:after="0"/>
        <w:ind w:left="567" w:hanging="283"/>
        <w:jc w:val="both"/>
        <w:rPr>
          <w:rFonts w:ascii="Times New Roman" w:hAnsi="Times New Roman" w:cs="Times New Roman"/>
          <w:sz w:val="24"/>
          <w:szCs w:val="24"/>
        </w:rPr>
      </w:pPr>
      <w:r w:rsidRPr="00F31D5F">
        <w:rPr>
          <w:rFonts w:ascii="Times New Roman" w:hAnsi="Times New Roman" w:cs="Times New Roman"/>
          <w:sz w:val="24"/>
          <w:szCs w:val="24"/>
        </w:rPr>
        <w:t>Wykonawca zobowiązuje się, że w przypadku wyznaczenia lub wskazania do działania lub współdziałania, w jakiejkolwiek formie lub zakresie, przy wykonywaniu umowy osób innych niż wymienione w jej treści, najpóźniej wraz z przekazaniem Zamawiającemu danych osobowych tych osób, poinformuje każdą z nich.</w:t>
      </w:r>
    </w:p>
    <w:p w14:paraId="0CCDECCC" w14:textId="24CD8BA7" w:rsidR="00E63633" w:rsidRPr="00F31D5F" w:rsidRDefault="00E63633" w:rsidP="00F4299E">
      <w:pPr>
        <w:numPr>
          <w:ilvl w:val="0"/>
          <w:numId w:val="34"/>
        </w:numPr>
        <w:tabs>
          <w:tab w:val="clear" w:pos="1571"/>
          <w:tab w:val="num" w:pos="284"/>
        </w:tabs>
        <w:autoSpaceDE w:val="0"/>
        <w:autoSpaceDN w:val="0"/>
        <w:adjustRightInd w:val="0"/>
        <w:spacing w:after="0"/>
        <w:ind w:left="284" w:hanging="284"/>
        <w:jc w:val="both"/>
        <w:rPr>
          <w:rFonts w:ascii="Times New Roman" w:hAnsi="Times New Roman" w:cs="Times New Roman"/>
          <w:b/>
          <w:sz w:val="24"/>
          <w:szCs w:val="24"/>
        </w:rPr>
      </w:pPr>
      <w:r w:rsidRPr="00F31D5F">
        <w:rPr>
          <w:rFonts w:ascii="Times New Roman" w:hAnsi="Times New Roman" w:cs="Times New Roman"/>
          <w:sz w:val="24"/>
          <w:szCs w:val="24"/>
        </w:rPr>
        <w:t xml:space="preserve">W odniesieniu do osób reprezentujących Zamawiającego, w tym do osób, o których mowa </w:t>
      </w:r>
      <w:r w:rsidRPr="00F31D5F">
        <w:rPr>
          <w:rFonts w:ascii="Times New Roman" w:hAnsi="Times New Roman" w:cs="Times New Roman"/>
          <w:sz w:val="24"/>
          <w:szCs w:val="24"/>
        </w:rPr>
        <w:br/>
        <w:t>w §</w:t>
      </w:r>
      <w:r w:rsidR="00802573" w:rsidRPr="00F31D5F">
        <w:rPr>
          <w:rFonts w:ascii="Times New Roman" w:hAnsi="Times New Roman" w:cs="Times New Roman"/>
          <w:sz w:val="24"/>
          <w:szCs w:val="24"/>
        </w:rPr>
        <w:t xml:space="preserve"> 6 ust. 1</w:t>
      </w:r>
      <w:r w:rsidRPr="00F31D5F">
        <w:rPr>
          <w:rFonts w:ascii="Times New Roman" w:hAnsi="Times New Roman" w:cs="Times New Roman"/>
          <w:sz w:val="24"/>
          <w:szCs w:val="24"/>
        </w:rPr>
        <w:t xml:space="preserve"> umowy oraz do osób, które w imieniu Zamawiającego będą realizować umowę lub będą współdziałać z Wykonawcą przy jej realizacji Zamawiający, spełni obowiązek informacyjny wobec każdej osoby, której dane osobowe zostały wpisane w treści umowy jako dane osoby reprezentującej Zamawiającego lub jako dane osoby działającej lub współdziałającej w imieniu Zamawiającego przy wykonywaniu umowy.</w:t>
      </w:r>
    </w:p>
    <w:p w14:paraId="60D36277" w14:textId="26ED1832" w:rsidR="00D77529" w:rsidRPr="00E97B7A" w:rsidRDefault="00E63633" w:rsidP="00E97B7A">
      <w:pPr>
        <w:numPr>
          <w:ilvl w:val="0"/>
          <w:numId w:val="34"/>
        </w:numPr>
        <w:tabs>
          <w:tab w:val="clear" w:pos="1571"/>
          <w:tab w:val="num" w:pos="284"/>
        </w:tabs>
        <w:autoSpaceDE w:val="0"/>
        <w:autoSpaceDN w:val="0"/>
        <w:adjustRightInd w:val="0"/>
        <w:spacing w:after="0"/>
        <w:ind w:left="284" w:hanging="284"/>
        <w:jc w:val="both"/>
        <w:rPr>
          <w:rFonts w:ascii="Times New Roman" w:hAnsi="Times New Roman" w:cs="Times New Roman"/>
          <w:b/>
          <w:sz w:val="24"/>
          <w:szCs w:val="24"/>
        </w:rPr>
      </w:pPr>
      <w:r w:rsidRPr="00F31D5F">
        <w:rPr>
          <w:rFonts w:ascii="Times New Roman" w:hAnsi="Times New Roman" w:cs="Times New Roman"/>
          <w:sz w:val="24"/>
          <w:szCs w:val="24"/>
        </w:rPr>
        <w:t>Wykonawca oświadcza, że podjął niezbędne działania i wdrożył w procedury pozwalające realizować umowę zgodnie z RODO.</w:t>
      </w:r>
    </w:p>
    <w:p w14:paraId="3D8FB744" w14:textId="63992084" w:rsidR="00624606" w:rsidRPr="00624606" w:rsidRDefault="00624606" w:rsidP="00624606">
      <w:pPr>
        <w:pStyle w:val="Akapitzlist"/>
        <w:autoSpaceDE w:val="0"/>
        <w:autoSpaceDN w:val="0"/>
        <w:adjustRightInd w:val="0"/>
        <w:spacing w:after="0"/>
        <w:jc w:val="center"/>
        <w:rPr>
          <w:rFonts w:ascii="Times New Roman" w:hAnsi="Times New Roman" w:cs="Times New Roman"/>
          <w:b/>
          <w:sz w:val="24"/>
          <w:szCs w:val="24"/>
        </w:rPr>
      </w:pPr>
      <w:r w:rsidRPr="00624606">
        <w:rPr>
          <w:rFonts w:ascii="Times New Roman" w:hAnsi="Times New Roman" w:cs="Times New Roman"/>
          <w:b/>
          <w:sz w:val="24"/>
          <w:szCs w:val="24"/>
        </w:rPr>
        <w:t>§ 1</w:t>
      </w:r>
      <w:r w:rsidR="00BC3298">
        <w:rPr>
          <w:rFonts w:ascii="Times New Roman" w:hAnsi="Times New Roman" w:cs="Times New Roman"/>
          <w:b/>
          <w:sz w:val="24"/>
          <w:szCs w:val="24"/>
        </w:rPr>
        <w:t>4</w:t>
      </w:r>
    </w:p>
    <w:p w14:paraId="33966682" w14:textId="2B6EF6AC" w:rsidR="00730D0A" w:rsidRDefault="00730D0A" w:rsidP="00A50E7C">
      <w:pPr>
        <w:autoSpaceDE w:val="0"/>
        <w:autoSpaceDN w:val="0"/>
        <w:adjustRightInd w:val="0"/>
        <w:spacing w:after="0"/>
        <w:ind w:left="284"/>
        <w:jc w:val="center"/>
        <w:rPr>
          <w:rFonts w:ascii="Times New Roman" w:hAnsi="Times New Roman" w:cs="Times New Roman"/>
          <w:b/>
          <w:sz w:val="24"/>
          <w:szCs w:val="24"/>
        </w:rPr>
      </w:pPr>
      <w:r>
        <w:rPr>
          <w:rFonts w:ascii="Times New Roman" w:hAnsi="Times New Roman" w:cs="Times New Roman"/>
          <w:b/>
          <w:sz w:val="24"/>
          <w:szCs w:val="24"/>
        </w:rPr>
        <w:t>Procedura zgłoszeń</w:t>
      </w:r>
    </w:p>
    <w:p w14:paraId="083A6AA3" w14:textId="77777777" w:rsidR="00730D0A" w:rsidRPr="00730D0A" w:rsidRDefault="00730D0A" w:rsidP="00730D0A">
      <w:pPr>
        <w:pStyle w:val="Bezodstpw"/>
        <w:spacing w:line="276" w:lineRule="auto"/>
        <w:jc w:val="both"/>
        <w:rPr>
          <w:rFonts w:ascii="Times New Roman" w:hAnsi="Times New Roman" w:cs="Times New Roman"/>
          <w:sz w:val="24"/>
          <w:szCs w:val="24"/>
        </w:rPr>
      </w:pPr>
      <w:bookmarkStart w:id="6" w:name="_Hlk193186340"/>
      <w:r w:rsidRPr="00730D0A">
        <w:rPr>
          <w:rFonts w:ascii="Times New Roman" w:hAnsi="Times New Roman" w:cs="Times New Roman"/>
          <w:sz w:val="24"/>
          <w:szCs w:val="24"/>
        </w:rPr>
        <w:t xml:space="preserve">Wykonawca oświadcza, iż został poinformowany przez Zamawiającego o obowiązującej </w:t>
      </w:r>
      <w:r w:rsidRPr="00730D0A">
        <w:rPr>
          <w:rFonts w:ascii="Times New Roman" w:hAnsi="Times New Roman" w:cs="Times New Roman"/>
          <w:sz w:val="24"/>
          <w:szCs w:val="24"/>
        </w:rPr>
        <w:br/>
        <w:t>w Urzędzie Miejskim w Halinowie procedurach:</w:t>
      </w:r>
    </w:p>
    <w:p w14:paraId="4419AD2E" w14:textId="77777777" w:rsidR="00730D0A" w:rsidRPr="00730D0A" w:rsidRDefault="00730D0A" w:rsidP="00730D0A">
      <w:pPr>
        <w:pStyle w:val="Bodytext60"/>
        <w:numPr>
          <w:ilvl w:val="1"/>
          <w:numId w:val="41"/>
        </w:numPr>
        <w:tabs>
          <w:tab w:val="clear" w:pos="1440"/>
          <w:tab w:val="num" w:pos="360"/>
        </w:tabs>
        <w:spacing w:before="0" w:after="0" w:line="276" w:lineRule="auto"/>
        <w:ind w:left="360"/>
        <w:jc w:val="both"/>
        <w:rPr>
          <w:rFonts w:ascii="Times New Roman" w:hAnsi="Times New Roman" w:cs="Times New Roman"/>
          <w:spacing w:val="0"/>
          <w:sz w:val="24"/>
          <w:szCs w:val="24"/>
        </w:rPr>
      </w:pPr>
      <w:r w:rsidRPr="00730D0A">
        <w:rPr>
          <w:rFonts w:ascii="Times New Roman" w:hAnsi="Times New Roman" w:cs="Times New Roman"/>
          <w:spacing w:val="0"/>
          <w:sz w:val="24"/>
          <w:szCs w:val="24"/>
        </w:rPr>
        <w:t xml:space="preserve"> zgłoszeń wewnętrznych, określającej zasady zgłaszania przypadków nieprawidłowości, podejmowania działań następczych oraz ochrony osób dokonujących zgłoszeń w Urzędzie Miejskim w Halinowie, stanowiącej Załącznik do Zarządzenia Nr 167.2024 Burmistrza Halinowa z dnia 17 września 2024 roku,</w:t>
      </w:r>
    </w:p>
    <w:p w14:paraId="1568394F" w14:textId="4A87775F" w:rsidR="00D77529" w:rsidRPr="00E97B7A" w:rsidRDefault="00730D0A" w:rsidP="00E97B7A">
      <w:pPr>
        <w:pStyle w:val="Bodytext60"/>
        <w:numPr>
          <w:ilvl w:val="1"/>
          <w:numId w:val="41"/>
        </w:numPr>
        <w:tabs>
          <w:tab w:val="clear" w:pos="1440"/>
          <w:tab w:val="num" w:pos="360"/>
        </w:tabs>
        <w:spacing w:before="0" w:after="0" w:line="276" w:lineRule="auto"/>
        <w:ind w:left="360"/>
        <w:jc w:val="both"/>
        <w:rPr>
          <w:rFonts w:ascii="Times New Roman" w:hAnsi="Times New Roman" w:cs="Times New Roman"/>
          <w:spacing w:val="0"/>
          <w:sz w:val="24"/>
          <w:szCs w:val="24"/>
        </w:rPr>
      </w:pPr>
      <w:r w:rsidRPr="00730D0A">
        <w:rPr>
          <w:rFonts w:ascii="Times New Roman" w:hAnsi="Times New Roman" w:cs="Times New Roman"/>
          <w:spacing w:val="0"/>
          <w:sz w:val="24"/>
          <w:szCs w:val="24"/>
        </w:rPr>
        <w:t>zgłoszeń zewnętrznych określającej zasady zgłaszania przypadków naruszenia prawa, podejmowania działań następczych oraz ochrony osób dokonujących zgłoszeń, stanowiącej Załącznik do Zarządzenia Burmistrza Halinowa Nr 232.2024 z dnia 20 grudnia 2024 r.</w:t>
      </w:r>
      <w:bookmarkEnd w:id="6"/>
    </w:p>
    <w:p w14:paraId="76A738C9" w14:textId="6E4FD435" w:rsidR="00730D0A" w:rsidRPr="00A50E7C" w:rsidRDefault="00730D0A" w:rsidP="00730D0A">
      <w:pPr>
        <w:pStyle w:val="Akapitzlist"/>
        <w:autoSpaceDE w:val="0"/>
        <w:autoSpaceDN w:val="0"/>
        <w:adjustRightInd w:val="0"/>
        <w:spacing w:after="0"/>
        <w:jc w:val="center"/>
        <w:rPr>
          <w:rFonts w:ascii="Times New Roman" w:hAnsi="Times New Roman" w:cs="Times New Roman"/>
          <w:b/>
          <w:sz w:val="24"/>
          <w:szCs w:val="24"/>
        </w:rPr>
      </w:pPr>
      <w:r w:rsidRPr="00730D0A">
        <w:rPr>
          <w:rFonts w:ascii="Times New Roman" w:hAnsi="Times New Roman" w:cs="Times New Roman"/>
          <w:b/>
          <w:sz w:val="24"/>
          <w:szCs w:val="24"/>
        </w:rPr>
        <w:t>§ 1</w:t>
      </w:r>
      <w:r w:rsidR="00BC3298">
        <w:rPr>
          <w:rFonts w:ascii="Times New Roman" w:hAnsi="Times New Roman" w:cs="Times New Roman"/>
          <w:b/>
          <w:sz w:val="24"/>
          <w:szCs w:val="24"/>
        </w:rPr>
        <w:t>5</w:t>
      </w:r>
    </w:p>
    <w:p w14:paraId="128FDC9A" w14:textId="34D0B6B4" w:rsidR="0040165C" w:rsidRPr="00F31D5F" w:rsidRDefault="0040165C" w:rsidP="00372658">
      <w:pPr>
        <w:spacing w:after="0"/>
        <w:ind w:right="57"/>
        <w:jc w:val="center"/>
        <w:rPr>
          <w:rFonts w:ascii="Times New Roman" w:hAnsi="Times New Roman" w:cs="Times New Roman"/>
          <w:b/>
          <w:sz w:val="24"/>
          <w:szCs w:val="24"/>
        </w:rPr>
      </w:pPr>
      <w:r w:rsidRPr="00F31D5F">
        <w:rPr>
          <w:rFonts w:ascii="Times New Roman" w:hAnsi="Times New Roman" w:cs="Times New Roman"/>
          <w:b/>
          <w:sz w:val="24"/>
          <w:szCs w:val="24"/>
        </w:rPr>
        <w:t>Postanowienia końcowe</w:t>
      </w:r>
    </w:p>
    <w:p w14:paraId="67A64563" w14:textId="79C8640D" w:rsidR="00A5753F" w:rsidRPr="00E51F2A" w:rsidRDefault="00A5753F" w:rsidP="00F4299E">
      <w:pPr>
        <w:numPr>
          <w:ilvl w:val="0"/>
          <w:numId w:val="19"/>
        </w:numPr>
        <w:autoSpaceDE w:val="0"/>
        <w:autoSpaceDN w:val="0"/>
        <w:adjustRightInd w:val="0"/>
        <w:spacing w:after="0"/>
        <w:jc w:val="both"/>
        <w:rPr>
          <w:rFonts w:ascii="Times New Roman" w:hAnsi="Times New Roman" w:cs="Times New Roman"/>
          <w:sz w:val="24"/>
          <w:szCs w:val="24"/>
        </w:rPr>
      </w:pPr>
      <w:r w:rsidRPr="00E51F2A">
        <w:rPr>
          <w:rFonts w:ascii="Times New Roman" w:hAnsi="Times New Roman" w:cs="Times New Roman"/>
          <w:sz w:val="24"/>
          <w:szCs w:val="24"/>
        </w:rPr>
        <w:t>Wykonawca nie ma prawa zbywania na rzecz osób trzecich, swoich wierzytelności powstałych w wyniku realizacji niniejszej umowy.</w:t>
      </w:r>
    </w:p>
    <w:p w14:paraId="728E4B7F" w14:textId="3FE46895" w:rsidR="00730D0A" w:rsidRPr="00E51F2A" w:rsidRDefault="00730D0A" w:rsidP="00730D0A">
      <w:pPr>
        <w:pStyle w:val="Akapitzlist"/>
        <w:numPr>
          <w:ilvl w:val="0"/>
          <w:numId w:val="19"/>
        </w:numPr>
        <w:spacing w:after="0"/>
        <w:jc w:val="both"/>
        <w:rPr>
          <w:rFonts w:ascii="Times New Roman" w:hAnsi="Times New Roman" w:cs="Times New Roman"/>
          <w:sz w:val="24"/>
          <w:szCs w:val="24"/>
        </w:rPr>
      </w:pPr>
      <w:r w:rsidRPr="00E51F2A">
        <w:rPr>
          <w:rFonts w:ascii="Times New Roman" w:hAnsi="Times New Roman" w:cs="Times New Roman"/>
          <w:sz w:val="24"/>
          <w:szCs w:val="24"/>
        </w:rPr>
        <w:lastRenderedPageBreak/>
        <w:t xml:space="preserve">Wykonawca jest zobowiązany do poinformowania Zamawiającego o wystąpieniu okoliczności, o których mowa w art. 7 ust. 1 ustawy z dnia 13 kwietnia 2022 r. </w:t>
      </w:r>
      <w:r w:rsidR="00F363DB">
        <w:rPr>
          <w:rFonts w:ascii="Times New Roman" w:hAnsi="Times New Roman" w:cs="Times New Roman"/>
          <w:sz w:val="24"/>
          <w:szCs w:val="24"/>
        </w:rPr>
        <w:br/>
      </w:r>
      <w:r w:rsidRPr="00E51F2A">
        <w:rPr>
          <w:rFonts w:ascii="Times New Roman" w:hAnsi="Times New Roman" w:cs="Times New Roman"/>
          <w:sz w:val="24"/>
          <w:szCs w:val="24"/>
        </w:rPr>
        <w:t>o szczególnych rozwiązaniach w zakresie przeciwdziałania wspieraniu agresji na Ukrainę oraz służących ochronie bezpieczeństwa narodowego (Dz. U. z 2025 r. poz. 514) w terminie 7 dni od daty ich wystąpienia.</w:t>
      </w:r>
    </w:p>
    <w:p w14:paraId="6C46C8B2" w14:textId="05FA0E41" w:rsidR="00730D0A" w:rsidRPr="00E51F2A" w:rsidRDefault="00730D0A" w:rsidP="00E51F2A">
      <w:pPr>
        <w:pStyle w:val="Akapitzlist"/>
        <w:numPr>
          <w:ilvl w:val="0"/>
          <w:numId w:val="19"/>
        </w:numPr>
        <w:spacing w:after="0"/>
        <w:jc w:val="both"/>
        <w:rPr>
          <w:rFonts w:ascii="Times New Roman" w:hAnsi="Times New Roman" w:cs="Times New Roman"/>
          <w:sz w:val="24"/>
          <w:szCs w:val="24"/>
        </w:rPr>
      </w:pPr>
      <w:r w:rsidRPr="00E51F2A">
        <w:rPr>
          <w:rFonts w:ascii="Times New Roman" w:hAnsi="Times New Roman" w:cs="Times New Roman"/>
          <w:sz w:val="24"/>
          <w:szCs w:val="24"/>
        </w:rPr>
        <w:t>Zamawiającemu przysługiwać będzie prawo odstąpienia od umowy ze skutkiem natychmiastowym w przypadku zaistnienia okoliczności, o których mowa w ustawie z dnia 13 kwietnia 2022 r. o szczególnych rozwiązaniach w zakresie przeciwdziałania wspieraniu agresji na Ukrainę oraz służących ochronie bezpieczeństwa narodowego (Dz. U. z 2025 r. poz. 514) w terminie 7 dni od daty powzięcia wiadomości o zaistnieniu tych okoliczności.</w:t>
      </w:r>
    </w:p>
    <w:p w14:paraId="702E9981" w14:textId="5062759C" w:rsidR="00A5753F" w:rsidRPr="00E51F2A" w:rsidRDefault="0040165C" w:rsidP="00F4299E">
      <w:pPr>
        <w:numPr>
          <w:ilvl w:val="0"/>
          <w:numId w:val="19"/>
        </w:numPr>
        <w:autoSpaceDE w:val="0"/>
        <w:autoSpaceDN w:val="0"/>
        <w:adjustRightInd w:val="0"/>
        <w:spacing w:after="0"/>
        <w:jc w:val="both"/>
        <w:rPr>
          <w:rFonts w:ascii="Times New Roman" w:hAnsi="Times New Roman" w:cs="Times New Roman"/>
          <w:sz w:val="24"/>
          <w:szCs w:val="24"/>
        </w:rPr>
      </w:pPr>
      <w:r w:rsidRPr="00E51F2A">
        <w:rPr>
          <w:rFonts w:ascii="Times New Roman" w:hAnsi="Times New Roman" w:cs="Times New Roman"/>
          <w:sz w:val="24"/>
          <w:szCs w:val="24"/>
        </w:rPr>
        <w:t>W sprawach nieuregulowanych niniejszą umową mają zastosowanie przepisy</w:t>
      </w:r>
      <w:r w:rsidR="00A5753F" w:rsidRPr="00E51F2A">
        <w:rPr>
          <w:rFonts w:ascii="Times New Roman" w:hAnsi="Times New Roman" w:cs="Times New Roman"/>
          <w:sz w:val="24"/>
          <w:szCs w:val="24"/>
        </w:rPr>
        <w:t>:</w:t>
      </w:r>
    </w:p>
    <w:p w14:paraId="754FF253" w14:textId="78A936AD" w:rsidR="00A5753F" w:rsidRPr="00E51F2A" w:rsidRDefault="0040165C" w:rsidP="00F4299E">
      <w:pPr>
        <w:pStyle w:val="Bezodstpw"/>
        <w:numPr>
          <w:ilvl w:val="3"/>
          <w:numId w:val="15"/>
        </w:numPr>
        <w:spacing w:line="276" w:lineRule="auto"/>
        <w:rPr>
          <w:rFonts w:ascii="Times New Roman" w:hAnsi="Times New Roman" w:cs="Times New Roman"/>
          <w:sz w:val="24"/>
          <w:szCs w:val="24"/>
        </w:rPr>
      </w:pPr>
      <w:r w:rsidRPr="00E51F2A">
        <w:rPr>
          <w:rFonts w:ascii="Times New Roman" w:hAnsi="Times New Roman" w:cs="Times New Roman"/>
          <w:sz w:val="24"/>
          <w:szCs w:val="24"/>
        </w:rPr>
        <w:t>Kodeksu</w:t>
      </w:r>
      <w:r w:rsidR="00A5753F" w:rsidRPr="00E51F2A">
        <w:rPr>
          <w:rFonts w:ascii="Times New Roman" w:hAnsi="Times New Roman" w:cs="Times New Roman"/>
          <w:sz w:val="24"/>
          <w:szCs w:val="24"/>
        </w:rPr>
        <w:t xml:space="preserve"> </w:t>
      </w:r>
      <w:r w:rsidRPr="00E51F2A">
        <w:rPr>
          <w:rFonts w:ascii="Times New Roman" w:hAnsi="Times New Roman" w:cs="Times New Roman"/>
          <w:sz w:val="24"/>
          <w:szCs w:val="24"/>
        </w:rPr>
        <w:t>Cywilnego</w:t>
      </w:r>
      <w:r w:rsidR="00A5753F" w:rsidRPr="00E51F2A">
        <w:rPr>
          <w:rFonts w:ascii="Times New Roman" w:hAnsi="Times New Roman" w:cs="Times New Roman"/>
          <w:sz w:val="24"/>
          <w:szCs w:val="24"/>
        </w:rPr>
        <w:t>,</w:t>
      </w:r>
    </w:p>
    <w:p w14:paraId="35E0270F" w14:textId="1710406F" w:rsidR="0040165C" w:rsidRPr="00E51F2A" w:rsidRDefault="0040165C" w:rsidP="00F4299E">
      <w:pPr>
        <w:pStyle w:val="Bezodstpw"/>
        <w:numPr>
          <w:ilvl w:val="3"/>
          <w:numId w:val="15"/>
        </w:numPr>
        <w:spacing w:line="276" w:lineRule="auto"/>
        <w:rPr>
          <w:rFonts w:ascii="Times New Roman" w:hAnsi="Times New Roman" w:cs="Times New Roman"/>
          <w:sz w:val="24"/>
          <w:szCs w:val="24"/>
        </w:rPr>
      </w:pPr>
      <w:r w:rsidRPr="00E51F2A">
        <w:rPr>
          <w:rFonts w:ascii="Times New Roman" w:hAnsi="Times New Roman" w:cs="Times New Roman"/>
          <w:sz w:val="24"/>
          <w:szCs w:val="24"/>
        </w:rPr>
        <w:t xml:space="preserve">Prawo zamówień publicznych. </w:t>
      </w:r>
    </w:p>
    <w:p w14:paraId="734738E5" w14:textId="140807C1" w:rsidR="0040165C" w:rsidRPr="00E51F2A" w:rsidRDefault="00A5753F" w:rsidP="00F4299E">
      <w:pPr>
        <w:pStyle w:val="Akapitzlist"/>
        <w:numPr>
          <w:ilvl w:val="0"/>
          <w:numId w:val="19"/>
        </w:numPr>
        <w:spacing w:after="0"/>
        <w:ind w:right="57"/>
        <w:jc w:val="both"/>
        <w:rPr>
          <w:rFonts w:ascii="Times New Roman" w:hAnsi="Times New Roman" w:cs="Times New Roman"/>
          <w:sz w:val="24"/>
          <w:szCs w:val="24"/>
        </w:rPr>
      </w:pPr>
      <w:r w:rsidRPr="00E51F2A">
        <w:rPr>
          <w:rFonts w:ascii="Times New Roman" w:hAnsi="Times New Roman" w:cs="Times New Roman"/>
          <w:sz w:val="24"/>
          <w:szCs w:val="24"/>
        </w:rPr>
        <w:t>S</w:t>
      </w:r>
      <w:r w:rsidR="0040165C" w:rsidRPr="00E51F2A">
        <w:rPr>
          <w:rFonts w:ascii="Times New Roman" w:hAnsi="Times New Roman" w:cs="Times New Roman"/>
          <w:sz w:val="24"/>
          <w:szCs w:val="24"/>
        </w:rPr>
        <w:t>pory wynikłe na tle realizacji niniejszej umowy rozstrzygane będą przez sąd właściwy dla siedziby Zamawiającego.</w:t>
      </w:r>
    </w:p>
    <w:p w14:paraId="0E5EB037" w14:textId="77777777" w:rsidR="0040165C" w:rsidRPr="00E51F2A" w:rsidRDefault="0040165C" w:rsidP="00F4299E">
      <w:pPr>
        <w:pStyle w:val="Akapitzlist"/>
        <w:numPr>
          <w:ilvl w:val="0"/>
          <w:numId w:val="19"/>
        </w:numPr>
        <w:spacing w:after="0"/>
        <w:ind w:right="57"/>
        <w:jc w:val="both"/>
        <w:rPr>
          <w:rFonts w:ascii="Times New Roman" w:hAnsi="Times New Roman" w:cs="Times New Roman"/>
          <w:sz w:val="24"/>
          <w:szCs w:val="24"/>
        </w:rPr>
      </w:pPr>
      <w:r w:rsidRPr="00E51F2A">
        <w:rPr>
          <w:rFonts w:ascii="Times New Roman" w:hAnsi="Times New Roman" w:cs="Times New Roman"/>
          <w:sz w:val="24"/>
          <w:szCs w:val="24"/>
        </w:rPr>
        <w:t xml:space="preserve"> Strony zgodnie ustalają, że integralną częścią umowy są : </w:t>
      </w:r>
    </w:p>
    <w:p w14:paraId="619AEDBE" w14:textId="14BDFF5B" w:rsidR="0040165C" w:rsidRPr="00E51F2A" w:rsidRDefault="0040165C" w:rsidP="00542227">
      <w:pPr>
        <w:pStyle w:val="Akapitzlist"/>
        <w:numPr>
          <w:ilvl w:val="0"/>
          <w:numId w:val="38"/>
        </w:numPr>
        <w:spacing w:after="0"/>
        <w:ind w:right="57"/>
        <w:jc w:val="both"/>
        <w:rPr>
          <w:rFonts w:ascii="Times New Roman" w:hAnsi="Times New Roman" w:cs="Times New Roman"/>
          <w:sz w:val="24"/>
          <w:szCs w:val="24"/>
        </w:rPr>
      </w:pPr>
      <w:r w:rsidRPr="00E51F2A">
        <w:rPr>
          <w:rFonts w:ascii="Times New Roman" w:hAnsi="Times New Roman" w:cs="Times New Roman"/>
          <w:sz w:val="24"/>
          <w:szCs w:val="24"/>
        </w:rPr>
        <w:t>specyfikacja warunków zamówienia</w:t>
      </w:r>
      <w:r w:rsidR="004B4EDC" w:rsidRPr="00E51F2A">
        <w:rPr>
          <w:rFonts w:ascii="Times New Roman" w:hAnsi="Times New Roman" w:cs="Times New Roman"/>
          <w:sz w:val="24"/>
          <w:szCs w:val="24"/>
        </w:rPr>
        <w:t xml:space="preserve"> (załącznik do umowy nr </w:t>
      </w:r>
      <w:r w:rsidR="00542227" w:rsidRPr="00E51F2A">
        <w:rPr>
          <w:rFonts w:ascii="Times New Roman" w:hAnsi="Times New Roman" w:cs="Times New Roman"/>
          <w:sz w:val="24"/>
          <w:szCs w:val="24"/>
        </w:rPr>
        <w:t>1</w:t>
      </w:r>
      <w:r w:rsidR="004B4EDC" w:rsidRPr="00E51F2A">
        <w:rPr>
          <w:rFonts w:ascii="Times New Roman" w:hAnsi="Times New Roman" w:cs="Times New Roman"/>
          <w:sz w:val="24"/>
          <w:szCs w:val="24"/>
        </w:rPr>
        <w:t>),</w:t>
      </w:r>
    </w:p>
    <w:p w14:paraId="6D2C337B" w14:textId="0439255A" w:rsidR="004B4EDC" w:rsidRPr="00E51F2A" w:rsidRDefault="004B4EDC" w:rsidP="00542227">
      <w:pPr>
        <w:pStyle w:val="Akapitzlist"/>
        <w:numPr>
          <w:ilvl w:val="0"/>
          <w:numId w:val="38"/>
        </w:numPr>
        <w:spacing w:after="0"/>
        <w:ind w:right="57"/>
        <w:jc w:val="both"/>
        <w:rPr>
          <w:rFonts w:ascii="Times New Roman" w:hAnsi="Times New Roman" w:cs="Times New Roman"/>
          <w:sz w:val="24"/>
          <w:szCs w:val="24"/>
        </w:rPr>
      </w:pPr>
      <w:r w:rsidRPr="00E51F2A">
        <w:rPr>
          <w:rFonts w:ascii="Times New Roman" w:hAnsi="Times New Roman" w:cs="Times New Roman"/>
          <w:sz w:val="24"/>
          <w:szCs w:val="24"/>
        </w:rPr>
        <w:t>karta drogowa (załącznik do umowy nr 2),</w:t>
      </w:r>
    </w:p>
    <w:p w14:paraId="0F9F81F8" w14:textId="6C9C42B1" w:rsidR="0040165C" w:rsidRPr="00E51F2A" w:rsidRDefault="0040165C" w:rsidP="00542227">
      <w:pPr>
        <w:pStyle w:val="Akapitzlist"/>
        <w:numPr>
          <w:ilvl w:val="0"/>
          <w:numId w:val="38"/>
        </w:numPr>
        <w:spacing w:after="0"/>
        <w:ind w:right="57"/>
        <w:jc w:val="both"/>
        <w:rPr>
          <w:rFonts w:ascii="Times New Roman" w:hAnsi="Times New Roman" w:cs="Times New Roman"/>
          <w:sz w:val="24"/>
          <w:szCs w:val="24"/>
        </w:rPr>
      </w:pPr>
      <w:r w:rsidRPr="00E51F2A">
        <w:rPr>
          <w:rFonts w:ascii="Times New Roman" w:hAnsi="Times New Roman" w:cs="Times New Roman"/>
          <w:sz w:val="24"/>
          <w:szCs w:val="24"/>
        </w:rPr>
        <w:t>oferta Wykonawcy</w:t>
      </w:r>
      <w:r w:rsidR="00A5753F" w:rsidRPr="00E51F2A">
        <w:rPr>
          <w:rFonts w:ascii="Times New Roman" w:hAnsi="Times New Roman" w:cs="Times New Roman"/>
          <w:sz w:val="24"/>
          <w:szCs w:val="24"/>
        </w:rPr>
        <w:t>.</w:t>
      </w:r>
    </w:p>
    <w:p w14:paraId="7549C8CE" w14:textId="77777777" w:rsidR="0040165C" w:rsidRPr="00E51F2A" w:rsidRDefault="0040165C" w:rsidP="00F4299E">
      <w:pPr>
        <w:pStyle w:val="Akapitzlist"/>
        <w:numPr>
          <w:ilvl w:val="0"/>
          <w:numId w:val="19"/>
        </w:numPr>
        <w:spacing w:after="0"/>
        <w:ind w:right="57"/>
        <w:jc w:val="both"/>
        <w:rPr>
          <w:rFonts w:ascii="Times New Roman" w:hAnsi="Times New Roman" w:cs="Times New Roman"/>
          <w:sz w:val="24"/>
          <w:szCs w:val="24"/>
        </w:rPr>
      </w:pPr>
      <w:r w:rsidRPr="00E51F2A">
        <w:rPr>
          <w:rFonts w:ascii="Times New Roman" w:hAnsi="Times New Roman" w:cs="Times New Roman"/>
          <w:sz w:val="24"/>
          <w:szCs w:val="24"/>
        </w:rPr>
        <w:t xml:space="preserve">Umowę niniejszą sporządzono w trzech jednobrzmiących egzemplarzach: dwa egzemplarze dla Zamawiającego i jeden egzemplarz dla Wykonawcy. </w:t>
      </w:r>
    </w:p>
    <w:p w14:paraId="7DBC200B" w14:textId="77777777" w:rsidR="00E0484A" w:rsidRPr="00F31D5F" w:rsidRDefault="00E0484A" w:rsidP="00D77529">
      <w:pPr>
        <w:spacing w:after="0"/>
        <w:ind w:right="57"/>
        <w:jc w:val="both"/>
        <w:rPr>
          <w:rFonts w:ascii="Times New Roman" w:hAnsi="Times New Roman" w:cs="Times New Roman"/>
          <w:sz w:val="24"/>
          <w:szCs w:val="24"/>
        </w:rPr>
      </w:pPr>
    </w:p>
    <w:p w14:paraId="4B5976FA" w14:textId="77777777" w:rsidR="00415546" w:rsidRPr="00F31D5F" w:rsidRDefault="0040165C" w:rsidP="00F4299E">
      <w:pPr>
        <w:spacing w:after="0"/>
        <w:ind w:left="57" w:right="57"/>
        <w:jc w:val="both"/>
        <w:rPr>
          <w:rFonts w:ascii="Times New Roman" w:hAnsi="Times New Roman" w:cs="Times New Roman"/>
          <w:sz w:val="24"/>
          <w:szCs w:val="24"/>
        </w:rPr>
      </w:pPr>
      <w:r w:rsidRPr="00F31D5F">
        <w:rPr>
          <w:rFonts w:ascii="Times New Roman" w:hAnsi="Times New Roman" w:cs="Times New Roman"/>
          <w:sz w:val="24"/>
          <w:szCs w:val="24"/>
        </w:rPr>
        <w:t>ZAMAWIAJĄCY:</w:t>
      </w:r>
      <w:r w:rsidRPr="00F31D5F">
        <w:rPr>
          <w:rFonts w:ascii="Times New Roman" w:hAnsi="Times New Roman" w:cs="Times New Roman"/>
          <w:sz w:val="24"/>
          <w:szCs w:val="24"/>
        </w:rPr>
        <w:tab/>
      </w:r>
      <w:r w:rsidRPr="00F31D5F">
        <w:rPr>
          <w:rFonts w:ascii="Times New Roman" w:hAnsi="Times New Roman" w:cs="Times New Roman"/>
          <w:sz w:val="24"/>
          <w:szCs w:val="24"/>
        </w:rPr>
        <w:tab/>
      </w:r>
      <w:r w:rsidRPr="00F31D5F">
        <w:rPr>
          <w:rFonts w:ascii="Times New Roman" w:hAnsi="Times New Roman" w:cs="Times New Roman"/>
          <w:sz w:val="24"/>
          <w:szCs w:val="24"/>
        </w:rPr>
        <w:tab/>
      </w:r>
      <w:r w:rsidRPr="00F31D5F">
        <w:rPr>
          <w:rFonts w:ascii="Times New Roman" w:hAnsi="Times New Roman" w:cs="Times New Roman"/>
          <w:sz w:val="24"/>
          <w:szCs w:val="24"/>
        </w:rPr>
        <w:tab/>
      </w:r>
      <w:r w:rsidRPr="00F31D5F">
        <w:rPr>
          <w:rFonts w:ascii="Times New Roman" w:hAnsi="Times New Roman" w:cs="Times New Roman"/>
          <w:sz w:val="24"/>
          <w:szCs w:val="24"/>
        </w:rPr>
        <w:tab/>
      </w:r>
      <w:r w:rsidRPr="00F31D5F">
        <w:rPr>
          <w:rFonts w:ascii="Times New Roman" w:hAnsi="Times New Roman" w:cs="Times New Roman"/>
          <w:sz w:val="24"/>
          <w:szCs w:val="24"/>
        </w:rPr>
        <w:tab/>
      </w:r>
      <w:r w:rsidRPr="00F31D5F">
        <w:rPr>
          <w:rFonts w:ascii="Times New Roman" w:hAnsi="Times New Roman" w:cs="Times New Roman"/>
          <w:sz w:val="24"/>
          <w:szCs w:val="24"/>
        </w:rPr>
        <w:tab/>
      </w:r>
      <w:r w:rsidRPr="00F31D5F">
        <w:rPr>
          <w:rFonts w:ascii="Times New Roman" w:hAnsi="Times New Roman" w:cs="Times New Roman"/>
          <w:sz w:val="24"/>
          <w:szCs w:val="24"/>
        </w:rPr>
        <w:tab/>
        <w:t>WYKONAWCA:</w:t>
      </w:r>
    </w:p>
    <w:p w14:paraId="42363601" w14:textId="27A5F89F" w:rsidR="00335D62" w:rsidRPr="00F31D5F" w:rsidRDefault="00335D62" w:rsidP="00F4299E">
      <w:pPr>
        <w:spacing w:after="0"/>
        <w:ind w:left="57" w:right="57"/>
        <w:jc w:val="both"/>
        <w:rPr>
          <w:rFonts w:ascii="Times New Roman" w:hAnsi="Times New Roman" w:cs="Times New Roman"/>
          <w:sz w:val="24"/>
          <w:szCs w:val="24"/>
        </w:rPr>
      </w:pPr>
    </w:p>
    <w:p w14:paraId="253FBB7D" w14:textId="7179698D" w:rsidR="005643B4" w:rsidRPr="00F31D5F" w:rsidRDefault="005643B4" w:rsidP="00F4299E">
      <w:pPr>
        <w:spacing w:after="0"/>
        <w:ind w:left="57" w:right="57"/>
        <w:jc w:val="both"/>
        <w:rPr>
          <w:rFonts w:ascii="Times New Roman" w:hAnsi="Times New Roman" w:cs="Times New Roman"/>
          <w:sz w:val="24"/>
          <w:szCs w:val="24"/>
        </w:rPr>
      </w:pPr>
    </w:p>
    <w:p w14:paraId="01BF6E1C" w14:textId="77777777" w:rsidR="00D77529" w:rsidRDefault="00D77529" w:rsidP="000D2441">
      <w:pPr>
        <w:spacing w:after="0"/>
        <w:ind w:right="57"/>
        <w:jc w:val="both"/>
        <w:rPr>
          <w:rFonts w:ascii="Times New Roman" w:hAnsi="Times New Roman" w:cs="Times New Roman"/>
          <w:sz w:val="24"/>
          <w:szCs w:val="24"/>
        </w:rPr>
      </w:pPr>
    </w:p>
    <w:p w14:paraId="66FBEFC4" w14:textId="77777777" w:rsidR="006945AA" w:rsidRDefault="006945AA" w:rsidP="000D2441">
      <w:pPr>
        <w:spacing w:after="0"/>
        <w:ind w:right="57"/>
        <w:jc w:val="both"/>
        <w:rPr>
          <w:rFonts w:ascii="Times New Roman" w:hAnsi="Times New Roman" w:cs="Times New Roman"/>
          <w:sz w:val="24"/>
          <w:szCs w:val="24"/>
        </w:rPr>
      </w:pPr>
    </w:p>
    <w:p w14:paraId="32BF546E" w14:textId="77777777" w:rsidR="00BC3298" w:rsidRDefault="00BC3298" w:rsidP="000D2441">
      <w:pPr>
        <w:spacing w:after="0"/>
        <w:ind w:right="57"/>
        <w:jc w:val="both"/>
        <w:rPr>
          <w:rFonts w:ascii="Times New Roman" w:hAnsi="Times New Roman" w:cs="Times New Roman"/>
          <w:sz w:val="24"/>
          <w:szCs w:val="24"/>
        </w:rPr>
      </w:pPr>
    </w:p>
    <w:p w14:paraId="152719B7" w14:textId="77777777" w:rsidR="00BC3298" w:rsidRDefault="00BC3298" w:rsidP="000D2441">
      <w:pPr>
        <w:spacing w:after="0"/>
        <w:ind w:right="57"/>
        <w:jc w:val="both"/>
        <w:rPr>
          <w:rFonts w:ascii="Times New Roman" w:hAnsi="Times New Roman" w:cs="Times New Roman"/>
          <w:sz w:val="24"/>
          <w:szCs w:val="24"/>
        </w:rPr>
      </w:pPr>
    </w:p>
    <w:p w14:paraId="1043CD20" w14:textId="77777777" w:rsidR="00BC3298" w:rsidRDefault="00BC3298" w:rsidP="000D2441">
      <w:pPr>
        <w:spacing w:after="0"/>
        <w:ind w:right="57"/>
        <w:jc w:val="both"/>
        <w:rPr>
          <w:rFonts w:ascii="Times New Roman" w:hAnsi="Times New Roman" w:cs="Times New Roman"/>
          <w:sz w:val="24"/>
          <w:szCs w:val="24"/>
        </w:rPr>
      </w:pPr>
    </w:p>
    <w:p w14:paraId="4E931DDC" w14:textId="77777777" w:rsidR="00BC3298" w:rsidRDefault="00BC3298" w:rsidP="000D2441">
      <w:pPr>
        <w:spacing w:after="0"/>
        <w:ind w:right="57"/>
        <w:jc w:val="both"/>
        <w:rPr>
          <w:rFonts w:ascii="Times New Roman" w:hAnsi="Times New Roman" w:cs="Times New Roman"/>
          <w:sz w:val="24"/>
          <w:szCs w:val="24"/>
        </w:rPr>
      </w:pPr>
    </w:p>
    <w:p w14:paraId="3A18ACFE" w14:textId="77777777" w:rsidR="00BC3298" w:rsidRDefault="00BC3298" w:rsidP="000D2441">
      <w:pPr>
        <w:spacing w:after="0"/>
        <w:ind w:right="57"/>
        <w:jc w:val="both"/>
        <w:rPr>
          <w:rFonts w:ascii="Times New Roman" w:hAnsi="Times New Roman" w:cs="Times New Roman"/>
          <w:sz w:val="24"/>
          <w:szCs w:val="24"/>
        </w:rPr>
      </w:pPr>
    </w:p>
    <w:p w14:paraId="343CB17C" w14:textId="77777777" w:rsidR="00BC3298" w:rsidRDefault="00BC3298" w:rsidP="000D2441">
      <w:pPr>
        <w:spacing w:after="0"/>
        <w:ind w:right="57"/>
        <w:jc w:val="both"/>
        <w:rPr>
          <w:rFonts w:ascii="Times New Roman" w:hAnsi="Times New Roman" w:cs="Times New Roman"/>
          <w:sz w:val="24"/>
          <w:szCs w:val="24"/>
        </w:rPr>
      </w:pPr>
    </w:p>
    <w:p w14:paraId="3814C55C" w14:textId="77777777" w:rsidR="00BC3298" w:rsidRDefault="00BC3298" w:rsidP="000D2441">
      <w:pPr>
        <w:spacing w:after="0"/>
        <w:ind w:right="57"/>
        <w:jc w:val="both"/>
        <w:rPr>
          <w:rFonts w:ascii="Times New Roman" w:hAnsi="Times New Roman" w:cs="Times New Roman"/>
          <w:sz w:val="24"/>
          <w:szCs w:val="24"/>
        </w:rPr>
      </w:pPr>
    </w:p>
    <w:p w14:paraId="4173777A" w14:textId="77777777" w:rsidR="00BC3298" w:rsidRDefault="00BC3298" w:rsidP="000D2441">
      <w:pPr>
        <w:spacing w:after="0"/>
        <w:ind w:right="57"/>
        <w:jc w:val="both"/>
        <w:rPr>
          <w:rFonts w:ascii="Times New Roman" w:hAnsi="Times New Roman" w:cs="Times New Roman"/>
          <w:sz w:val="24"/>
          <w:szCs w:val="24"/>
        </w:rPr>
      </w:pPr>
    </w:p>
    <w:p w14:paraId="7DD22CB5" w14:textId="77777777" w:rsidR="00BC3298" w:rsidRDefault="00BC3298" w:rsidP="000D2441">
      <w:pPr>
        <w:spacing w:after="0"/>
        <w:ind w:right="57"/>
        <w:jc w:val="both"/>
        <w:rPr>
          <w:rFonts w:ascii="Times New Roman" w:hAnsi="Times New Roman" w:cs="Times New Roman"/>
          <w:sz w:val="24"/>
          <w:szCs w:val="24"/>
        </w:rPr>
      </w:pPr>
    </w:p>
    <w:p w14:paraId="35106110" w14:textId="77777777" w:rsidR="00BC3298" w:rsidRDefault="00BC3298" w:rsidP="000D2441">
      <w:pPr>
        <w:spacing w:after="0"/>
        <w:ind w:right="57"/>
        <w:jc w:val="both"/>
        <w:rPr>
          <w:rFonts w:ascii="Times New Roman" w:hAnsi="Times New Roman" w:cs="Times New Roman"/>
          <w:sz w:val="24"/>
          <w:szCs w:val="24"/>
        </w:rPr>
      </w:pPr>
    </w:p>
    <w:p w14:paraId="7F5C464A" w14:textId="77777777" w:rsidR="00BC3298" w:rsidRDefault="00BC3298" w:rsidP="000D2441">
      <w:pPr>
        <w:spacing w:after="0"/>
        <w:ind w:right="57"/>
        <w:jc w:val="both"/>
        <w:rPr>
          <w:rFonts w:ascii="Times New Roman" w:hAnsi="Times New Roman" w:cs="Times New Roman"/>
          <w:sz w:val="24"/>
          <w:szCs w:val="24"/>
        </w:rPr>
      </w:pPr>
    </w:p>
    <w:p w14:paraId="5CE8CAEE" w14:textId="77777777" w:rsidR="00BC3298" w:rsidRDefault="00BC3298" w:rsidP="000D2441">
      <w:pPr>
        <w:spacing w:after="0"/>
        <w:ind w:right="57"/>
        <w:jc w:val="both"/>
        <w:rPr>
          <w:rFonts w:ascii="Times New Roman" w:hAnsi="Times New Roman" w:cs="Times New Roman"/>
          <w:sz w:val="24"/>
          <w:szCs w:val="24"/>
        </w:rPr>
      </w:pPr>
    </w:p>
    <w:p w14:paraId="389A22B8" w14:textId="77777777" w:rsidR="00BC3298" w:rsidRDefault="00BC3298" w:rsidP="000D2441">
      <w:pPr>
        <w:spacing w:after="0"/>
        <w:ind w:right="57"/>
        <w:jc w:val="both"/>
        <w:rPr>
          <w:rFonts w:ascii="Times New Roman" w:hAnsi="Times New Roman" w:cs="Times New Roman"/>
          <w:sz w:val="24"/>
          <w:szCs w:val="24"/>
        </w:rPr>
      </w:pPr>
    </w:p>
    <w:p w14:paraId="52F621AE" w14:textId="77777777" w:rsidR="00BC3298" w:rsidRDefault="00BC3298" w:rsidP="000D2441">
      <w:pPr>
        <w:spacing w:after="0"/>
        <w:ind w:right="57"/>
        <w:jc w:val="both"/>
        <w:rPr>
          <w:rFonts w:ascii="Times New Roman" w:hAnsi="Times New Roman" w:cs="Times New Roman"/>
          <w:sz w:val="24"/>
          <w:szCs w:val="24"/>
        </w:rPr>
      </w:pPr>
    </w:p>
    <w:p w14:paraId="6ABAEC8D" w14:textId="77777777" w:rsidR="006945AA" w:rsidRDefault="006945AA" w:rsidP="000D2441">
      <w:pPr>
        <w:spacing w:after="0"/>
        <w:ind w:right="57"/>
        <w:jc w:val="both"/>
        <w:rPr>
          <w:rFonts w:ascii="Times New Roman" w:hAnsi="Times New Roman" w:cs="Times New Roman"/>
          <w:sz w:val="24"/>
          <w:szCs w:val="24"/>
        </w:rPr>
      </w:pPr>
    </w:p>
    <w:p w14:paraId="68DE4AF7" w14:textId="77777777" w:rsidR="006945AA" w:rsidRPr="00F31D5F" w:rsidRDefault="006945AA" w:rsidP="000D2441">
      <w:pPr>
        <w:spacing w:after="0"/>
        <w:ind w:right="57"/>
        <w:jc w:val="both"/>
        <w:rPr>
          <w:rFonts w:ascii="Times New Roman" w:hAnsi="Times New Roman" w:cs="Times New Roman"/>
          <w:sz w:val="24"/>
          <w:szCs w:val="24"/>
        </w:rPr>
      </w:pPr>
    </w:p>
    <w:p w14:paraId="66FFE4F5" w14:textId="77777777" w:rsidR="00DC0B18" w:rsidRDefault="00335D62" w:rsidP="00F4299E">
      <w:pPr>
        <w:spacing w:after="0"/>
        <w:ind w:left="57" w:right="57"/>
        <w:jc w:val="both"/>
        <w:rPr>
          <w:rFonts w:ascii="Times New Roman" w:hAnsi="Times New Roman" w:cs="Times New Roman"/>
          <w:i/>
          <w:iCs/>
          <w:sz w:val="16"/>
          <w:szCs w:val="16"/>
        </w:rPr>
      </w:pPr>
      <w:r w:rsidRPr="00F31D5F">
        <w:rPr>
          <w:rFonts w:ascii="Times New Roman" w:hAnsi="Times New Roman" w:cs="Times New Roman"/>
          <w:i/>
          <w:iCs/>
          <w:sz w:val="16"/>
          <w:szCs w:val="16"/>
        </w:rPr>
        <w:t xml:space="preserve">Projekt umowy sporządziła: Mirosława </w:t>
      </w:r>
    </w:p>
    <w:p w14:paraId="287617FD" w14:textId="77C73AB3" w:rsidR="00335D62" w:rsidRPr="00F31D5F" w:rsidRDefault="00DC0B18" w:rsidP="00F4299E">
      <w:pPr>
        <w:spacing w:after="0"/>
        <w:ind w:left="57" w:right="57"/>
        <w:jc w:val="both"/>
        <w:rPr>
          <w:rFonts w:ascii="Times New Roman" w:hAnsi="Times New Roman" w:cs="Times New Roman"/>
          <w:i/>
          <w:iCs/>
          <w:sz w:val="16"/>
          <w:szCs w:val="16"/>
        </w:rPr>
      </w:pPr>
      <w:r>
        <w:rPr>
          <w:rFonts w:ascii="Times New Roman" w:hAnsi="Times New Roman" w:cs="Times New Roman"/>
          <w:i/>
          <w:iCs/>
          <w:sz w:val="16"/>
          <w:szCs w:val="16"/>
        </w:rPr>
        <w:t xml:space="preserve">                                             </w:t>
      </w:r>
      <w:r w:rsidR="00335D62" w:rsidRPr="00F31D5F">
        <w:rPr>
          <w:rFonts w:ascii="Times New Roman" w:hAnsi="Times New Roman" w:cs="Times New Roman"/>
          <w:i/>
          <w:iCs/>
          <w:sz w:val="16"/>
          <w:szCs w:val="16"/>
        </w:rPr>
        <w:t>Gocławska</w:t>
      </w:r>
    </w:p>
    <w:p w14:paraId="39C3E757" w14:textId="77777777" w:rsidR="00BC3298" w:rsidRDefault="00BC3298" w:rsidP="00F4299E">
      <w:pPr>
        <w:widowControl w:val="0"/>
        <w:autoSpaceDE w:val="0"/>
        <w:autoSpaceDN w:val="0"/>
        <w:spacing w:before="94" w:after="0"/>
        <w:ind w:right="295"/>
        <w:jc w:val="right"/>
        <w:rPr>
          <w:rFonts w:ascii="Times New Roman" w:eastAsia="Arial" w:hAnsi="Times New Roman" w:cs="Times New Roman"/>
          <w:sz w:val="24"/>
          <w:szCs w:val="24"/>
        </w:rPr>
      </w:pPr>
    </w:p>
    <w:p w14:paraId="2838B407" w14:textId="7A9BCC3C" w:rsidR="00747433" w:rsidRPr="002817E0" w:rsidRDefault="00747433" w:rsidP="00F4299E">
      <w:pPr>
        <w:widowControl w:val="0"/>
        <w:autoSpaceDE w:val="0"/>
        <w:autoSpaceDN w:val="0"/>
        <w:spacing w:before="94" w:after="0"/>
        <w:ind w:right="295"/>
        <w:jc w:val="right"/>
        <w:rPr>
          <w:rFonts w:ascii="Times New Roman" w:eastAsia="Arial" w:hAnsi="Times New Roman" w:cs="Times New Roman"/>
          <w:sz w:val="24"/>
          <w:szCs w:val="24"/>
        </w:rPr>
      </w:pPr>
      <w:r w:rsidRPr="002817E0">
        <w:rPr>
          <w:rFonts w:ascii="Times New Roman" w:eastAsia="Arial" w:hAnsi="Times New Roman" w:cs="Times New Roman"/>
          <w:sz w:val="24"/>
          <w:szCs w:val="24"/>
        </w:rPr>
        <w:t>Załącznik</w:t>
      </w:r>
      <w:r w:rsidRPr="002817E0">
        <w:rPr>
          <w:rFonts w:ascii="Times New Roman" w:eastAsia="Arial" w:hAnsi="Times New Roman" w:cs="Times New Roman"/>
          <w:spacing w:val="-3"/>
          <w:sz w:val="24"/>
          <w:szCs w:val="24"/>
        </w:rPr>
        <w:t xml:space="preserve"> </w:t>
      </w:r>
      <w:r w:rsidRPr="002817E0">
        <w:rPr>
          <w:rFonts w:ascii="Times New Roman" w:eastAsia="Arial" w:hAnsi="Times New Roman" w:cs="Times New Roman"/>
          <w:sz w:val="24"/>
          <w:szCs w:val="24"/>
        </w:rPr>
        <w:t>nr</w:t>
      </w:r>
      <w:r w:rsidRPr="002817E0">
        <w:rPr>
          <w:rFonts w:ascii="Times New Roman" w:eastAsia="Arial" w:hAnsi="Times New Roman" w:cs="Times New Roman"/>
          <w:spacing w:val="1"/>
          <w:sz w:val="24"/>
          <w:szCs w:val="24"/>
        </w:rPr>
        <w:t xml:space="preserve"> </w:t>
      </w:r>
      <w:r w:rsidR="004D6386" w:rsidRPr="002817E0">
        <w:rPr>
          <w:rFonts w:ascii="Times New Roman" w:eastAsia="Arial" w:hAnsi="Times New Roman" w:cs="Times New Roman"/>
          <w:sz w:val="24"/>
          <w:szCs w:val="24"/>
        </w:rPr>
        <w:t>2</w:t>
      </w:r>
      <w:r w:rsidRPr="002817E0">
        <w:rPr>
          <w:rFonts w:ascii="Times New Roman" w:eastAsia="Arial" w:hAnsi="Times New Roman" w:cs="Times New Roman"/>
          <w:spacing w:val="-4"/>
          <w:sz w:val="24"/>
          <w:szCs w:val="24"/>
        </w:rPr>
        <w:t xml:space="preserve"> </w:t>
      </w:r>
      <w:r w:rsidRPr="002817E0">
        <w:rPr>
          <w:rFonts w:ascii="Times New Roman" w:eastAsia="Arial" w:hAnsi="Times New Roman" w:cs="Times New Roman"/>
          <w:sz w:val="24"/>
          <w:szCs w:val="24"/>
        </w:rPr>
        <w:t>do</w:t>
      </w:r>
      <w:r w:rsidRPr="002817E0">
        <w:rPr>
          <w:rFonts w:ascii="Times New Roman" w:eastAsia="Arial" w:hAnsi="Times New Roman" w:cs="Times New Roman"/>
          <w:spacing w:val="-1"/>
          <w:sz w:val="24"/>
          <w:szCs w:val="24"/>
        </w:rPr>
        <w:t xml:space="preserve"> </w:t>
      </w:r>
      <w:r w:rsidRPr="002817E0">
        <w:rPr>
          <w:rFonts w:ascii="Times New Roman" w:eastAsia="Arial" w:hAnsi="Times New Roman" w:cs="Times New Roman"/>
          <w:sz w:val="24"/>
          <w:szCs w:val="24"/>
        </w:rPr>
        <w:t>umowy</w:t>
      </w:r>
    </w:p>
    <w:p w14:paraId="225F4A29" w14:textId="77777777" w:rsidR="00747433" w:rsidRPr="002817E0" w:rsidRDefault="00747433" w:rsidP="00F4299E">
      <w:pPr>
        <w:widowControl w:val="0"/>
        <w:autoSpaceDE w:val="0"/>
        <w:autoSpaceDN w:val="0"/>
        <w:spacing w:before="5" w:after="0"/>
        <w:rPr>
          <w:rFonts w:ascii="Times New Roman" w:eastAsia="Arial" w:hAnsi="Times New Roman" w:cs="Times New Roman"/>
          <w:sz w:val="24"/>
          <w:szCs w:val="24"/>
        </w:rPr>
      </w:pPr>
    </w:p>
    <w:p w14:paraId="3CACC3A9" w14:textId="47645802" w:rsidR="00747433" w:rsidRPr="002817E0" w:rsidRDefault="00747433" w:rsidP="00F4299E">
      <w:pPr>
        <w:widowControl w:val="0"/>
        <w:autoSpaceDE w:val="0"/>
        <w:autoSpaceDN w:val="0"/>
        <w:spacing w:after="0"/>
        <w:ind w:left="280"/>
        <w:outlineLvl w:val="2"/>
        <w:rPr>
          <w:rFonts w:ascii="Times New Roman" w:eastAsia="Arial" w:hAnsi="Times New Roman" w:cs="Times New Roman"/>
          <w:b/>
          <w:bCs/>
          <w:sz w:val="24"/>
          <w:szCs w:val="24"/>
        </w:rPr>
      </w:pPr>
      <w:r w:rsidRPr="002817E0">
        <w:rPr>
          <w:rFonts w:ascii="Times New Roman" w:eastAsia="Arial" w:hAnsi="Times New Roman" w:cs="Times New Roman"/>
          <w:b/>
          <w:bCs/>
          <w:sz w:val="24"/>
          <w:szCs w:val="24"/>
        </w:rPr>
        <w:t>Wykaz</w:t>
      </w:r>
      <w:r w:rsidRPr="002817E0">
        <w:rPr>
          <w:rFonts w:ascii="Times New Roman" w:eastAsia="Arial" w:hAnsi="Times New Roman" w:cs="Times New Roman"/>
          <w:b/>
          <w:bCs/>
          <w:spacing w:val="34"/>
          <w:sz w:val="24"/>
          <w:szCs w:val="24"/>
        </w:rPr>
        <w:t xml:space="preserve"> </w:t>
      </w:r>
      <w:r w:rsidRPr="002817E0">
        <w:rPr>
          <w:rFonts w:ascii="Times New Roman" w:eastAsia="Arial" w:hAnsi="Times New Roman" w:cs="Times New Roman"/>
          <w:b/>
          <w:bCs/>
          <w:sz w:val="24"/>
          <w:szCs w:val="24"/>
        </w:rPr>
        <w:t>pracowników</w:t>
      </w:r>
      <w:r w:rsidRPr="002817E0">
        <w:rPr>
          <w:rFonts w:ascii="Times New Roman" w:eastAsia="Arial" w:hAnsi="Times New Roman" w:cs="Times New Roman"/>
          <w:b/>
          <w:bCs/>
          <w:spacing w:val="5"/>
          <w:sz w:val="24"/>
          <w:szCs w:val="24"/>
        </w:rPr>
        <w:t xml:space="preserve"> </w:t>
      </w:r>
      <w:r w:rsidRPr="002817E0">
        <w:rPr>
          <w:rFonts w:ascii="Times New Roman" w:eastAsia="Arial" w:hAnsi="Times New Roman" w:cs="Times New Roman"/>
          <w:b/>
          <w:bCs/>
          <w:sz w:val="24"/>
          <w:szCs w:val="24"/>
        </w:rPr>
        <w:t>wykonujących</w:t>
      </w:r>
      <w:r w:rsidRPr="002817E0">
        <w:rPr>
          <w:rFonts w:ascii="Times New Roman" w:eastAsia="Arial" w:hAnsi="Times New Roman" w:cs="Times New Roman"/>
          <w:b/>
          <w:bCs/>
          <w:spacing w:val="34"/>
          <w:sz w:val="24"/>
          <w:szCs w:val="24"/>
        </w:rPr>
        <w:t xml:space="preserve"> </w:t>
      </w:r>
      <w:r w:rsidRPr="002817E0">
        <w:rPr>
          <w:rFonts w:ascii="Times New Roman" w:eastAsia="Arial" w:hAnsi="Times New Roman" w:cs="Times New Roman"/>
          <w:b/>
          <w:bCs/>
          <w:sz w:val="24"/>
          <w:szCs w:val="24"/>
        </w:rPr>
        <w:t>czynności</w:t>
      </w:r>
      <w:r w:rsidRPr="002817E0">
        <w:rPr>
          <w:rFonts w:ascii="Times New Roman" w:eastAsia="Arial" w:hAnsi="Times New Roman" w:cs="Times New Roman"/>
          <w:b/>
          <w:bCs/>
          <w:spacing w:val="30"/>
          <w:sz w:val="24"/>
          <w:szCs w:val="24"/>
        </w:rPr>
        <w:t xml:space="preserve"> </w:t>
      </w:r>
      <w:r w:rsidRPr="002817E0">
        <w:rPr>
          <w:rFonts w:ascii="Times New Roman" w:eastAsia="Arial" w:hAnsi="Times New Roman" w:cs="Times New Roman"/>
          <w:b/>
          <w:bCs/>
          <w:sz w:val="24"/>
          <w:szCs w:val="24"/>
        </w:rPr>
        <w:t>w</w:t>
      </w:r>
      <w:r w:rsidRPr="002817E0">
        <w:rPr>
          <w:rFonts w:ascii="Times New Roman" w:eastAsia="Arial" w:hAnsi="Times New Roman" w:cs="Times New Roman"/>
          <w:b/>
          <w:bCs/>
          <w:spacing w:val="36"/>
          <w:sz w:val="24"/>
          <w:szCs w:val="24"/>
        </w:rPr>
        <w:t xml:space="preserve"> </w:t>
      </w:r>
      <w:r w:rsidRPr="002817E0">
        <w:rPr>
          <w:rFonts w:ascii="Times New Roman" w:eastAsia="Arial" w:hAnsi="Times New Roman" w:cs="Times New Roman"/>
          <w:b/>
          <w:bCs/>
          <w:sz w:val="24"/>
          <w:szCs w:val="24"/>
        </w:rPr>
        <w:t>trakcie</w:t>
      </w:r>
      <w:r w:rsidRPr="002817E0">
        <w:rPr>
          <w:rFonts w:ascii="Times New Roman" w:eastAsia="Arial" w:hAnsi="Times New Roman" w:cs="Times New Roman"/>
          <w:b/>
          <w:bCs/>
          <w:spacing w:val="32"/>
          <w:sz w:val="24"/>
          <w:szCs w:val="24"/>
        </w:rPr>
        <w:t xml:space="preserve"> </w:t>
      </w:r>
      <w:r w:rsidRPr="002817E0">
        <w:rPr>
          <w:rFonts w:ascii="Times New Roman" w:eastAsia="Arial" w:hAnsi="Times New Roman" w:cs="Times New Roman"/>
          <w:b/>
          <w:bCs/>
          <w:sz w:val="24"/>
          <w:szCs w:val="24"/>
        </w:rPr>
        <w:t>realizacji</w:t>
      </w:r>
      <w:r w:rsidRPr="002817E0">
        <w:rPr>
          <w:rFonts w:ascii="Times New Roman" w:eastAsia="Arial" w:hAnsi="Times New Roman" w:cs="Times New Roman"/>
          <w:b/>
          <w:bCs/>
          <w:spacing w:val="33"/>
          <w:sz w:val="24"/>
          <w:szCs w:val="24"/>
        </w:rPr>
        <w:t xml:space="preserve"> </w:t>
      </w:r>
      <w:r w:rsidRPr="002817E0">
        <w:rPr>
          <w:rFonts w:ascii="Times New Roman" w:eastAsia="Arial" w:hAnsi="Times New Roman" w:cs="Times New Roman"/>
          <w:b/>
          <w:bCs/>
          <w:sz w:val="24"/>
          <w:szCs w:val="24"/>
        </w:rPr>
        <w:t>zamówienia</w:t>
      </w:r>
      <w:r w:rsidRPr="002817E0">
        <w:rPr>
          <w:rFonts w:ascii="Times New Roman" w:eastAsia="Arial" w:hAnsi="Times New Roman" w:cs="Times New Roman"/>
          <w:b/>
          <w:bCs/>
          <w:spacing w:val="32"/>
          <w:sz w:val="24"/>
          <w:szCs w:val="24"/>
        </w:rPr>
        <w:t xml:space="preserve"> </w:t>
      </w:r>
      <w:r w:rsidRPr="002817E0">
        <w:rPr>
          <w:rFonts w:ascii="Times New Roman" w:eastAsia="Arial" w:hAnsi="Times New Roman" w:cs="Times New Roman"/>
          <w:b/>
          <w:bCs/>
          <w:sz w:val="24"/>
          <w:szCs w:val="24"/>
        </w:rPr>
        <w:t>przy</w:t>
      </w:r>
      <w:r w:rsidRPr="002817E0">
        <w:rPr>
          <w:rFonts w:ascii="Times New Roman" w:eastAsia="Arial" w:hAnsi="Times New Roman" w:cs="Times New Roman"/>
          <w:b/>
          <w:bCs/>
          <w:spacing w:val="-59"/>
          <w:sz w:val="24"/>
          <w:szCs w:val="24"/>
        </w:rPr>
        <w:t xml:space="preserve"> </w:t>
      </w:r>
      <w:r w:rsidRPr="002817E0">
        <w:rPr>
          <w:rFonts w:ascii="Times New Roman" w:eastAsia="Arial" w:hAnsi="Times New Roman" w:cs="Times New Roman"/>
          <w:b/>
          <w:bCs/>
          <w:sz w:val="24"/>
          <w:szCs w:val="24"/>
        </w:rPr>
        <w:t>zimowym</w:t>
      </w:r>
      <w:r w:rsidRPr="002817E0">
        <w:rPr>
          <w:rFonts w:ascii="Times New Roman" w:eastAsia="Arial" w:hAnsi="Times New Roman" w:cs="Times New Roman"/>
          <w:b/>
          <w:bCs/>
          <w:spacing w:val="3"/>
          <w:sz w:val="24"/>
          <w:szCs w:val="24"/>
        </w:rPr>
        <w:t xml:space="preserve"> </w:t>
      </w:r>
      <w:r w:rsidRPr="002817E0">
        <w:rPr>
          <w:rFonts w:ascii="Times New Roman" w:eastAsia="Arial" w:hAnsi="Times New Roman" w:cs="Times New Roman"/>
          <w:b/>
          <w:bCs/>
          <w:sz w:val="24"/>
          <w:szCs w:val="24"/>
        </w:rPr>
        <w:t>utrzymaniu</w:t>
      </w:r>
      <w:r w:rsidRPr="002817E0">
        <w:rPr>
          <w:rFonts w:ascii="Times New Roman" w:eastAsia="Arial" w:hAnsi="Times New Roman" w:cs="Times New Roman"/>
          <w:b/>
          <w:bCs/>
          <w:spacing w:val="-2"/>
          <w:sz w:val="24"/>
          <w:szCs w:val="24"/>
        </w:rPr>
        <w:t xml:space="preserve"> </w:t>
      </w:r>
      <w:r w:rsidRPr="002817E0">
        <w:rPr>
          <w:rFonts w:ascii="Times New Roman" w:eastAsia="Arial" w:hAnsi="Times New Roman" w:cs="Times New Roman"/>
          <w:b/>
          <w:bCs/>
          <w:sz w:val="24"/>
          <w:szCs w:val="24"/>
        </w:rPr>
        <w:t>dróg gminnych</w:t>
      </w:r>
      <w:r w:rsidRPr="002817E0">
        <w:rPr>
          <w:rFonts w:ascii="Times New Roman" w:eastAsia="Arial" w:hAnsi="Times New Roman" w:cs="Times New Roman"/>
          <w:b/>
          <w:bCs/>
          <w:spacing w:val="-3"/>
          <w:sz w:val="24"/>
          <w:szCs w:val="24"/>
        </w:rPr>
        <w:t xml:space="preserve"> </w:t>
      </w:r>
      <w:r w:rsidRPr="002817E0">
        <w:rPr>
          <w:rFonts w:ascii="Times New Roman" w:eastAsia="Arial" w:hAnsi="Times New Roman" w:cs="Times New Roman"/>
          <w:b/>
          <w:bCs/>
          <w:sz w:val="24"/>
          <w:szCs w:val="24"/>
        </w:rPr>
        <w:t>w</w:t>
      </w:r>
      <w:r w:rsidRPr="002817E0">
        <w:rPr>
          <w:rFonts w:ascii="Times New Roman" w:eastAsia="Arial" w:hAnsi="Times New Roman" w:cs="Times New Roman"/>
          <w:b/>
          <w:bCs/>
          <w:spacing w:val="4"/>
          <w:sz w:val="24"/>
          <w:szCs w:val="24"/>
        </w:rPr>
        <w:t xml:space="preserve"> </w:t>
      </w:r>
      <w:r w:rsidRPr="002817E0">
        <w:rPr>
          <w:rFonts w:ascii="Times New Roman" w:eastAsia="Arial" w:hAnsi="Times New Roman" w:cs="Times New Roman"/>
          <w:b/>
          <w:bCs/>
          <w:sz w:val="24"/>
          <w:szCs w:val="24"/>
        </w:rPr>
        <w:t>sezonie 202</w:t>
      </w:r>
      <w:r w:rsidR="00E97B7A">
        <w:rPr>
          <w:rFonts w:ascii="Times New Roman" w:eastAsia="Arial" w:hAnsi="Times New Roman" w:cs="Times New Roman"/>
          <w:b/>
          <w:bCs/>
          <w:sz w:val="24"/>
          <w:szCs w:val="24"/>
        </w:rPr>
        <w:t>6</w:t>
      </w:r>
    </w:p>
    <w:p w14:paraId="4ADB1026" w14:textId="77777777" w:rsidR="00747433" w:rsidRPr="002817E0" w:rsidRDefault="00747433" w:rsidP="00F4299E">
      <w:pPr>
        <w:widowControl w:val="0"/>
        <w:autoSpaceDE w:val="0"/>
        <w:autoSpaceDN w:val="0"/>
        <w:spacing w:after="0"/>
        <w:rPr>
          <w:rFonts w:ascii="Times New Roman" w:eastAsia="Arial" w:hAnsi="Times New Roman" w:cs="Times New Roman"/>
          <w:b/>
          <w:sz w:val="24"/>
          <w:szCs w:val="24"/>
        </w:rPr>
      </w:pPr>
    </w:p>
    <w:p w14:paraId="51074EE8" w14:textId="77777777" w:rsidR="00747433" w:rsidRPr="002817E0" w:rsidRDefault="00747433" w:rsidP="00F4299E">
      <w:pPr>
        <w:widowControl w:val="0"/>
        <w:autoSpaceDE w:val="0"/>
        <w:autoSpaceDN w:val="0"/>
        <w:spacing w:before="3" w:after="1"/>
        <w:rPr>
          <w:rFonts w:ascii="Times New Roman" w:eastAsia="Arial" w:hAnsi="Times New Roman" w:cs="Times New Roman"/>
          <w:b/>
          <w:sz w:val="24"/>
          <w:szCs w:val="24"/>
        </w:rPr>
      </w:pPr>
    </w:p>
    <w:tbl>
      <w:tblPr>
        <w:tblStyle w:val="TableNormal"/>
        <w:tblW w:w="0" w:type="auto"/>
        <w:tblInd w:w="8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7"/>
        <w:gridCol w:w="2187"/>
        <w:gridCol w:w="3260"/>
        <w:gridCol w:w="1811"/>
      </w:tblGrid>
      <w:tr w:rsidR="00F31D5F" w:rsidRPr="002817E0" w14:paraId="6CF27119" w14:textId="77777777">
        <w:trPr>
          <w:trHeight w:val="774"/>
        </w:trPr>
        <w:tc>
          <w:tcPr>
            <w:tcW w:w="617" w:type="dxa"/>
          </w:tcPr>
          <w:p w14:paraId="206AF09A" w14:textId="77777777" w:rsidR="00747433" w:rsidRPr="002817E0" w:rsidRDefault="00747433" w:rsidP="00F4299E">
            <w:pPr>
              <w:spacing w:before="2" w:line="276" w:lineRule="auto"/>
              <w:ind w:left="107"/>
              <w:rPr>
                <w:rFonts w:ascii="Times New Roman" w:eastAsia="Arial" w:hAnsi="Times New Roman" w:cs="Times New Roman"/>
                <w:b/>
                <w:sz w:val="24"/>
                <w:szCs w:val="24"/>
              </w:rPr>
            </w:pPr>
            <w:r w:rsidRPr="002817E0">
              <w:rPr>
                <w:rFonts w:ascii="Times New Roman" w:eastAsia="Arial" w:hAnsi="Times New Roman" w:cs="Times New Roman"/>
                <w:b/>
                <w:sz w:val="24"/>
                <w:szCs w:val="24"/>
              </w:rPr>
              <w:t>Lp.</w:t>
            </w:r>
          </w:p>
        </w:tc>
        <w:tc>
          <w:tcPr>
            <w:tcW w:w="2187" w:type="dxa"/>
          </w:tcPr>
          <w:p w14:paraId="419D0103" w14:textId="77777777" w:rsidR="00747433" w:rsidRPr="002817E0" w:rsidRDefault="00747433" w:rsidP="00F4299E">
            <w:pPr>
              <w:spacing w:before="2" w:line="276" w:lineRule="auto"/>
              <w:ind w:left="155"/>
              <w:rPr>
                <w:rFonts w:ascii="Times New Roman" w:eastAsia="Arial" w:hAnsi="Times New Roman" w:cs="Times New Roman"/>
                <w:b/>
                <w:sz w:val="24"/>
                <w:szCs w:val="24"/>
              </w:rPr>
            </w:pPr>
            <w:r w:rsidRPr="002817E0">
              <w:rPr>
                <w:rFonts w:ascii="Times New Roman" w:eastAsia="Arial" w:hAnsi="Times New Roman" w:cs="Times New Roman"/>
                <w:b/>
                <w:sz w:val="24"/>
                <w:szCs w:val="24"/>
              </w:rPr>
              <w:t>Imię i</w:t>
            </w:r>
            <w:r w:rsidRPr="002817E0">
              <w:rPr>
                <w:rFonts w:ascii="Times New Roman" w:eastAsia="Arial" w:hAnsi="Times New Roman" w:cs="Times New Roman"/>
                <w:b/>
                <w:spacing w:val="-1"/>
                <w:sz w:val="24"/>
                <w:szCs w:val="24"/>
              </w:rPr>
              <w:t xml:space="preserve"> </w:t>
            </w:r>
            <w:r w:rsidRPr="002817E0">
              <w:rPr>
                <w:rFonts w:ascii="Times New Roman" w:eastAsia="Arial" w:hAnsi="Times New Roman" w:cs="Times New Roman"/>
                <w:b/>
                <w:sz w:val="24"/>
                <w:szCs w:val="24"/>
              </w:rPr>
              <w:t>nazwisko</w:t>
            </w:r>
          </w:p>
        </w:tc>
        <w:tc>
          <w:tcPr>
            <w:tcW w:w="3260" w:type="dxa"/>
          </w:tcPr>
          <w:p w14:paraId="3F3CAB5A" w14:textId="554FA50A" w:rsidR="00747433" w:rsidRPr="002817E0" w:rsidRDefault="00747433" w:rsidP="00F4299E">
            <w:pPr>
              <w:spacing w:before="2" w:line="276" w:lineRule="auto"/>
              <w:ind w:left="107" w:right="484"/>
              <w:rPr>
                <w:rFonts w:ascii="Times New Roman" w:eastAsia="Arial" w:hAnsi="Times New Roman" w:cs="Times New Roman"/>
                <w:b/>
                <w:sz w:val="24"/>
                <w:szCs w:val="24"/>
              </w:rPr>
            </w:pPr>
            <w:r w:rsidRPr="002817E0">
              <w:rPr>
                <w:rFonts w:ascii="Times New Roman" w:eastAsia="Arial" w:hAnsi="Times New Roman" w:cs="Times New Roman"/>
                <w:b/>
                <w:sz w:val="24"/>
                <w:szCs w:val="24"/>
              </w:rPr>
              <w:t xml:space="preserve">Wykonywane czynności </w:t>
            </w:r>
            <w:r w:rsidR="00CD0BAA" w:rsidRPr="002817E0">
              <w:rPr>
                <w:rFonts w:ascii="Times New Roman" w:eastAsia="Arial" w:hAnsi="Times New Roman" w:cs="Times New Roman"/>
                <w:b/>
                <w:sz w:val="24"/>
                <w:szCs w:val="24"/>
              </w:rPr>
              <w:br/>
            </w:r>
            <w:r w:rsidRPr="002817E0">
              <w:rPr>
                <w:rFonts w:ascii="Times New Roman" w:eastAsia="Arial" w:hAnsi="Times New Roman" w:cs="Times New Roman"/>
                <w:b/>
                <w:sz w:val="24"/>
                <w:szCs w:val="24"/>
              </w:rPr>
              <w:t>w</w:t>
            </w:r>
            <w:r w:rsidRPr="002817E0">
              <w:rPr>
                <w:rFonts w:ascii="Times New Roman" w:eastAsia="Arial" w:hAnsi="Times New Roman" w:cs="Times New Roman"/>
                <w:b/>
                <w:spacing w:val="-46"/>
                <w:sz w:val="24"/>
                <w:szCs w:val="24"/>
              </w:rPr>
              <w:t xml:space="preserve"> </w:t>
            </w:r>
            <w:r w:rsidRPr="002817E0">
              <w:rPr>
                <w:rFonts w:ascii="Times New Roman" w:eastAsia="Arial" w:hAnsi="Times New Roman" w:cs="Times New Roman"/>
                <w:b/>
                <w:sz w:val="24"/>
                <w:szCs w:val="24"/>
              </w:rPr>
              <w:t>trakcie</w:t>
            </w:r>
            <w:r w:rsidRPr="002817E0">
              <w:rPr>
                <w:rFonts w:ascii="Times New Roman" w:eastAsia="Arial" w:hAnsi="Times New Roman" w:cs="Times New Roman"/>
                <w:b/>
                <w:spacing w:val="-1"/>
                <w:sz w:val="24"/>
                <w:szCs w:val="24"/>
              </w:rPr>
              <w:t xml:space="preserve"> </w:t>
            </w:r>
            <w:r w:rsidRPr="002817E0">
              <w:rPr>
                <w:rFonts w:ascii="Times New Roman" w:eastAsia="Arial" w:hAnsi="Times New Roman" w:cs="Times New Roman"/>
                <w:b/>
                <w:sz w:val="24"/>
                <w:szCs w:val="24"/>
              </w:rPr>
              <w:t>realizacji</w:t>
            </w:r>
          </w:p>
          <w:p w14:paraId="15867EAE" w14:textId="45EBC654" w:rsidR="00747433" w:rsidRPr="002817E0" w:rsidRDefault="00CD0BAA" w:rsidP="00F4299E">
            <w:pPr>
              <w:spacing w:line="276" w:lineRule="auto"/>
              <w:ind w:left="107"/>
              <w:rPr>
                <w:rFonts w:ascii="Times New Roman" w:eastAsia="Arial" w:hAnsi="Times New Roman" w:cs="Times New Roman"/>
                <w:b/>
                <w:sz w:val="24"/>
                <w:szCs w:val="24"/>
              </w:rPr>
            </w:pPr>
            <w:r w:rsidRPr="002817E0">
              <w:rPr>
                <w:rFonts w:ascii="Times New Roman" w:eastAsia="Arial" w:hAnsi="Times New Roman" w:cs="Times New Roman"/>
                <w:b/>
                <w:sz w:val="24"/>
                <w:szCs w:val="24"/>
              </w:rPr>
              <w:t>przedmiotu umowy</w:t>
            </w:r>
          </w:p>
        </w:tc>
        <w:tc>
          <w:tcPr>
            <w:tcW w:w="1811" w:type="dxa"/>
          </w:tcPr>
          <w:p w14:paraId="63B68AA9" w14:textId="77777777" w:rsidR="00747433" w:rsidRPr="002817E0" w:rsidRDefault="00747433" w:rsidP="00F4299E">
            <w:pPr>
              <w:spacing w:before="2" w:line="276" w:lineRule="auto"/>
              <w:ind w:left="107"/>
              <w:rPr>
                <w:rFonts w:ascii="Times New Roman" w:eastAsia="Arial" w:hAnsi="Times New Roman" w:cs="Times New Roman"/>
                <w:b/>
                <w:sz w:val="24"/>
                <w:szCs w:val="24"/>
              </w:rPr>
            </w:pPr>
            <w:r w:rsidRPr="002817E0">
              <w:rPr>
                <w:rFonts w:ascii="Times New Roman" w:eastAsia="Arial" w:hAnsi="Times New Roman" w:cs="Times New Roman"/>
                <w:b/>
                <w:sz w:val="24"/>
                <w:szCs w:val="24"/>
              </w:rPr>
              <w:t>Wymiar</w:t>
            </w:r>
            <w:r w:rsidRPr="002817E0">
              <w:rPr>
                <w:rFonts w:ascii="Times New Roman" w:eastAsia="Arial" w:hAnsi="Times New Roman" w:cs="Times New Roman"/>
                <w:b/>
                <w:spacing w:val="-3"/>
                <w:sz w:val="24"/>
                <w:szCs w:val="24"/>
              </w:rPr>
              <w:t xml:space="preserve"> </w:t>
            </w:r>
            <w:r w:rsidRPr="002817E0">
              <w:rPr>
                <w:rFonts w:ascii="Times New Roman" w:eastAsia="Arial" w:hAnsi="Times New Roman" w:cs="Times New Roman"/>
                <w:b/>
                <w:sz w:val="24"/>
                <w:szCs w:val="24"/>
              </w:rPr>
              <w:t>etatu</w:t>
            </w:r>
          </w:p>
        </w:tc>
      </w:tr>
      <w:tr w:rsidR="00F31D5F" w:rsidRPr="002817E0" w14:paraId="1DCE21AC" w14:textId="77777777">
        <w:trPr>
          <w:trHeight w:val="258"/>
        </w:trPr>
        <w:tc>
          <w:tcPr>
            <w:tcW w:w="617" w:type="dxa"/>
          </w:tcPr>
          <w:p w14:paraId="2BE9C804" w14:textId="77777777" w:rsidR="00747433" w:rsidRPr="002817E0" w:rsidRDefault="00747433" w:rsidP="00F4299E">
            <w:pPr>
              <w:spacing w:line="276" w:lineRule="auto"/>
              <w:rPr>
                <w:rFonts w:ascii="Times New Roman" w:eastAsia="Arial" w:hAnsi="Times New Roman" w:cs="Times New Roman"/>
                <w:sz w:val="24"/>
                <w:szCs w:val="24"/>
              </w:rPr>
            </w:pPr>
          </w:p>
        </w:tc>
        <w:tc>
          <w:tcPr>
            <w:tcW w:w="2187" w:type="dxa"/>
          </w:tcPr>
          <w:p w14:paraId="42AB05B7" w14:textId="77777777" w:rsidR="00747433" w:rsidRPr="002817E0" w:rsidRDefault="00747433" w:rsidP="00F4299E">
            <w:pPr>
              <w:spacing w:line="276" w:lineRule="auto"/>
              <w:rPr>
                <w:rFonts w:ascii="Times New Roman" w:eastAsia="Arial" w:hAnsi="Times New Roman" w:cs="Times New Roman"/>
                <w:sz w:val="24"/>
                <w:szCs w:val="24"/>
              </w:rPr>
            </w:pPr>
          </w:p>
        </w:tc>
        <w:tc>
          <w:tcPr>
            <w:tcW w:w="3260" w:type="dxa"/>
          </w:tcPr>
          <w:p w14:paraId="3607032A" w14:textId="77777777" w:rsidR="00747433" w:rsidRPr="002817E0" w:rsidRDefault="00747433" w:rsidP="00F4299E">
            <w:pPr>
              <w:spacing w:line="276" w:lineRule="auto"/>
              <w:rPr>
                <w:rFonts w:ascii="Times New Roman" w:eastAsia="Arial" w:hAnsi="Times New Roman" w:cs="Times New Roman"/>
                <w:sz w:val="24"/>
                <w:szCs w:val="24"/>
              </w:rPr>
            </w:pPr>
          </w:p>
        </w:tc>
        <w:tc>
          <w:tcPr>
            <w:tcW w:w="1811" w:type="dxa"/>
          </w:tcPr>
          <w:p w14:paraId="46113940" w14:textId="77777777" w:rsidR="00747433" w:rsidRPr="002817E0" w:rsidRDefault="00747433" w:rsidP="00F4299E">
            <w:pPr>
              <w:spacing w:line="276" w:lineRule="auto"/>
              <w:rPr>
                <w:rFonts w:ascii="Times New Roman" w:eastAsia="Arial" w:hAnsi="Times New Roman" w:cs="Times New Roman"/>
                <w:sz w:val="24"/>
                <w:szCs w:val="24"/>
              </w:rPr>
            </w:pPr>
          </w:p>
        </w:tc>
      </w:tr>
      <w:tr w:rsidR="00F31D5F" w:rsidRPr="002817E0" w14:paraId="643EB0D1" w14:textId="77777777">
        <w:trPr>
          <w:trHeight w:val="256"/>
        </w:trPr>
        <w:tc>
          <w:tcPr>
            <w:tcW w:w="617" w:type="dxa"/>
          </w:tcPr>
          <w:p w14:paraId="07EE79A9" w14:textId="77777777" w:rsidR="00747433" w:rsidRPr="002817E0" w:rsidRDefault="00747433" w:rsidP="00F4299E">
            <w:pPr>
              <w:spacing w:line="276" w:lineRule="auto"/>
              <w:rPr>
                <w:rFonts w:ascii="Times New Roman" w:eastAsia="Arial" w:hAnsi="Times New Roman" w:cs="Times New Roman"/>
                <w:sz w:val="24"/>
                <w:szCs w:val="24"/>
              </w:rPr>
            </w:pPr>
          </w:p>
        </w:tc>
        <w:tc>
          <w:tcPr>
            <w:tcW w:w="2187" w:type="dxa"/>
          </w:tcPr>
          <w:p w14:paraId="62BE0862" w14:textId="77777777" w:rsidR="00747433" w:rsidRPr="002817E0" w:rsidRDefault="00747433" w:rsidP="00F4299E">
            <w:pPr>
              <w:spacing w:line="276" w:lineRule="auto"/>
              <w:rPr>
                <w:rFonts w:ascii="Times New Roman" w:eastAsia="Arial" w:hAnsi="Times New Roman" w:cs="Times New Roman"/>
                <w:sz w:val="24"/>
                <w:szCs w:val="24"/>
              </w:rPr>
            </w:pPr>
          </w:p>
        </w:tc>
        <w:tc>
          <w:tcPr>
            <w:tcW w:w="3260" w:type="dxa"/>
          </w:tcPr>
          <w:p w14:paraId="2F547616" w14:textId="77777777" w:rsidR="00747433" w:rsidRPr="002817E0" w:rsidRDefault="00747433" w:rsidP="00F4299E">
            <w:pPr>
              <w:spacing w:line="276" w:lineRule="auto"/>
              <w:rPr>
                <w:rFonts w:ascii="Times New Roman" w:eastAsia="Arial" w:hAnsi="Times New Roman" w:cs="Times New Roman"/>
                <w:sz w:val="24"/>
                <w:szCs w:val="24"/>
              </w:rPr>
            </w:pPr>
          </w:p>
        </w:tc>
        <w:tc>
          <w:tcPr>
            <w:tcW w:w="1811" w:type="dxa"/>
          </w:tcPr>
          <w:p w14:paraId="564305B4" w14:textId="77777777" w:rsidR="00747433" w:rsidRPr="002817E0" w:rsidRDefault="00747433" w:rsidP="00F4299E">
            <w:pPr>
              <w:spacing w:line="276" w:lineRule="auto"/>
              <w:rPr>
                <w:rFonts w:ascii="Times New Roman" w:eastAsia="Arial" w:hAnsi="Times New Roman" w:cs="Times New Roman"/>
                <w:sz w:val="24"/>
                <w:szCs w:val="24"/>
              </w:rPr>
            </w:pPr>
          </w:p>
        </w:tc>
      </w:tr>
      <w:tr w:rsidR="00F31D5F" w:rsidRPr="002817E0" w14:paraId="4A2B3BE8" w14:textId="77777777">
        <w:trPr>
          <w:trHeight w:val="258"/>
        </w:trPr>
        <w:tc>
          <w:tcPr>
            <w:tcW w:w="617" w:type="dxa"/>
          </w:tcPr>
          <w:p w14:paraId="54122761" w14:textId="77777777" w:rsidR="00747433" w:rsidRPr="002817E0" w:rsidRDefault="00747433" w:rsidP="00F4299E">
            <w:pPr>
              <w:spacing w:line="276" w:lineRule="auto"/>
              <w:rPr>
                <w:rFonts w:ascii="Times New Roman" w:eastAsia="Arial" w:hAnsi="Times New Roman" w:cs="Times New Roman"/>
                <w:sz w:val="24"/>
                <w:szCs w:val="24"/>
              </w:rPr>
            </w:pPr>
          </w:p>
        </w:tc>
        <w:tc>
          <w:tcPr>
            <w:tcW w:w="2187" w:type="dxa"/>
          </w:tcPr>
          <w:p w14:paraId="577D8BD4" w14:textId="77777777" w:rsidR="00747433" w:rsidRPr="002817E0" w:rsidRDefault="00747433" w:rsidP="00F4299E">
            <w:pPr>
              <w:spacing w:line="276" w:lineRule="auto"/>
              <w:rPr>
                <w:rFonts w:ascii="Times New Roman" w:eastAsia="Arial" w:hAnsi="Times New Roman" w:cs="Times New Roman"/>
                <w:sz w:val="24"/>
                <w:szCs w:val="24"/>
              </w:rPr>
            </w:pPr>
          </w:p>
        </w:tc>
        <w:tc>
          <w:tcPr>
            <w:tcW w:w="3260" w:type="dxa"/>
          </w:tcPr>
          <w:p w14:paraId="066A2AD2" w14:textId="77777777" w:rsidR="00747433" w:rsidRPr="002817E0" w:rsidRDefault="00747433" w:rsidP="00F4299E">
            <w:pPr>
              <w:spacing w:line="276" w:lineRule="auto"/>
              <w:rPr>
                <w:rFonts w:ascii="Times New Roman" w:eastAsia="Arial" w:hAnsi="Times New Roman" w:cs="Times New Roman"/>
                <w:sz w:val="24"/>
                <w:szCs w:val="24"/>
              </w:rPr>
            </w:pPr>
          </w:p>
        </w:tc>
        <w:tc>
          <w:tcPr>
            <w:tcW w:w="1811" w:type="dxa"/>
          </w:tcPr>
          <w:p w14:paraId="31F975DC" w14:textId="77777777" w:rsidR="00747433" w:rsidRPr="002817E0" w:rsidRDefault="00747433" w:rsidP="00F4299E">
            <w:pPr>
              <w:spacing w:line="276" w:lineRule="auto"/>
              <w:rPr>
                <w:rFonts w:ascii="Times New Roman" w:eastAsia="Arial" w:hAnsi="Times New Roman" w:cs="Times New Roman"/>
                <w:sz w:val="24"/>
                <w:szCs w:val="24"/>
              </w:rPr>
            </w:pPr>
          </w:p>
        </w:tc>
      </w:tr>
      <w:tr w:rsidR="00F31D5F" w:rsidRPr="002817E0" w14:paraId="59F31111" w14:textId="77777777">
        <w:trPr>
          <w:trHeight w:val="259"/>
        </w:trPr>
        <w:tc>
          <w:tcPr>
            <w:tcW w:w="617" w:type="dxa"/>
          </w:tcPr>
          <w:p w14:paraId="77A61BF4" w14:textId="77777777" w:rsidR="00747433" w:rsidRPr="002817E0" w:rsidRDefault="00747433" w:rsidP="00F4299E">
            <w:pPr>
              <w:spacing w:line="276" w:lineRule="auto"/>
              <w:rPr>
                <w:rFonts w:ascii="Times New Roman" w:eastAsia="Arial" w:hAnsi="Times New Roman" w:cs="Times New Roman"/>
                <w:sz w:val="24"/>
                <w:szCs w:val="24"/>
              </w:rPr>
            </w:pPr>
          </w:p>
        </w:tc>
        <w:tc>
          <w:tcPr>
            <w:tcW w:w="2187" w:type="dxa"/>
          </w:tcPr>
          <w:p w14:paraId="3A8B5654" w14:textId="77777777" w:rsidR="00747433" w:rsidRPr="002817E0" w:rsidRDefault="00747433" w:rsidP="00F4299E">
            <w:pPr>
              <w:spacing w:line="276" w:lineRule="auto"/>
              <w:rPr>
                <w:rFonts w:ascii="Times New Roman" w:eastAsia="Arial" w:hAnsi="Times New Roman" w:cs="Times New Roman"/>
                <w:sz w:val="24"/>
                <w:szCs w:val="24"/>
              </w:rPr>
            </w:pPr>
          </w:p>
        </w:tc>
        <w:tc>
          <w:tcPr>
            <w:tcW w:w="3260" w:type="dxa"/>
          </w:tcPr>
          <w:p w14:paraId="0E7BA391" w14:textId="77777777" w:rsidR="00747433" w:rsidRPr="002817E0" w:rsidRDefault="00747433" w:rsidP="00F4299E">
            <w:pPr>
              <w:spacing w:line="276" w:lineRule="auto"/>
              <w:rPr>
                <w:rFonts w:ascii="Times New Roman" w:eastAsia="Arial" w:hAnsi="Times New Roman" w:cs="Times New Roman"/>
                <w:sz w:val="24"/>
                <w:szCs w:val="24"/>
              </w:rPr>
            </w:pPr>
          </w:p>
        </w:tc>
        <w:tc>
          <w:tcPr>
            <w:tcW w:w="1811" w:type="dxa"/>
          </w:tcPr>
          <w:p w14:paraId="383EBD5B" w14:textId="77777777" w:rsidR="00747433" w:rsidRPr="002817E0" w:rsidRDefault="00747433" w:rsidP="00F4299E">
            <w:pPr>
              <w:spacing w:line="276" w:lineRule="auto"/>
              <w:rPr>
                <w:rFonts w:ascii="Times New Roman" w:eastAsia="Arial" w:hAnsi="Times New Roman" w:cs="Times New Roman"/>
                <w:sz w:val="24"/>
                <w:szCs w:val="24"/>
              </w:rPr>
            </w:pPr>
          </w:p>
        </w:tc>
      </w:tr>
      <w:tr w:rsidR="00F31D5F" w:rsidRPr="002817E0" w14:paraId="3C980AC3" w14:textId="77777777">
        <w:trPr>
          <w:trHeight w:val="256"/>
        </w:trPr>
        <w:tc>
          <w:tcPr>
            <w:tcW w:w="617" w:type="dxa"/>
          </w:tcPr>
          <w:p w14:paraId="5CE29E2D" w14:textId="77777777" w:rsidR="00747433" w:rsidRPr="002817E0" w:rsidRDefault="00747433" w:rsidP="00F4299E">
            <w:pPr>
              <w:spacing w:line="276" w:lineRule="auto"/>
              <w:rPr>
                <w:rFonts w:ascii="Times New Roman" w:eastAsia="Arial" w:hAnsi="Times New Roman" w:cs="Times New Roman"/>
                <w:sz w:val="24"/>
                <w:szCs w:val="24"/>
              </w:rPr>
            </w:pPr>
          </w:p>
        </w:tc>
        <w:tc>
          <w:tcPr>
            <w:tcW w:w="2187" w:type="dxa"/>
          </w:tcPr>
          <w:p w14:paraId="7CDB1EDA" w14:textId="77777777" w:rsidR="00747433" w:rsidRPr="002817E0" w:rsidRDefault="00747433" w:rsidP="00F4299E">
            <w:pPr>
              <w:spacing w:line="276" w:lineRule="auto"/>
              <w:rPr>
                <w:rFonts w:ascii="Times New Roman" w:eastAsia="Arial" w:hAnsi="Times New Roman" w:cs="Times New Roman"/>
                <w:sz w:val="24"/>
                <w:szCs w:val="24"/>
              </w:rPr>
            </w:pPr>
          </w:p>
        </w:tc>
        <w:tc>
          <w:tcPr>
            <w:tcW w:w="3260" w:type="dxa"/>
          </w:tcPr>
          <w:p w14:paraId="7D3B90B8" w14:textId="77777777" w:rsidR="00747433" w:rsidRPr="002817E0" w:rsidRDefault="00747433" w:rsidP="00F4299E">
            <w:pPr>
              <w:spacing w:line="276" w:lineRule="auto"/>
              <w:rPr>
                <w:rFonts w:ascii="Times New Roman" w:eastAsia="Arial" w:hAnsi="Times New Roman" w:cs="Times New Roman"/>
                <w:sz w:val="24"/>
                <w:szCs w:val="24"/>
              </w:rPr>
            </w:pPr>
          </w:p>
        </w:tc>
        <w:tc>
          <w:tcPr>
            <w:tcW w:w="1811" w:type="dxa"/>
          </w:tcPr>
          <w:p w14:paraId="712BE90A" w14:textId="77777777" w:rsidR="00747433" w:rsidRPr="002817E0" w:rsidRDefault="00747433" w:rsidP="00F4299E">
            <w:pPr>
              <w:spacing w:line="276" w:lineRule="auto"/>
              <w:rPr>
                <w:rFonts w:ascii="Times New Roman" w:eastAsia="Arial" w:hAnsi="Times New Roman" w:cs="Times New Roman"/>
                <w:sz w:val="24"/>
                <w:szCs w:val="24"/>
              </w:rPr>
            </w:pPr>
          </w:p>
        </w:tc>
      </w:tr>
      <w:tr w:rsidR="00F31D5F" w:rsidRPr="002817E0" w14:paraId="2C57FAEC" w14:textId="77777777">
        <w:trPr>
          <w:trHeight w:val="258"/>
        </w:trPr>
        <w:tc>
          <w:tcPr>
            <w:tcW w:w="617" w:type="dxa"/>
          </w:tcPr>
          <w:p w14:paraId="2FE1A47F" w14:textId="77777777" w:rsidR="00747433" w:rsidRPr="002817E0" w:rsidRDefault="00747433" w:rsidP="00F4299E">
            <w:pPr>
              <w:spacing w:line="276" w:lineRule="auto"/>
              <w:rPr>
                <w:rFonts w:ascii="Times New Roman" w:eastAsia="Arial" w:hAnsi="Times New Roman" w:cs="Times New Roman"/>
                <w:sz w:val="24"/>
                <w:szCs w:val="24"/>
              </w:rPr>
            </w:pPr>
          </w:p>
        </w:tc>
        <w:tc>
          <w:tcPr>
            <w:tcW w:w="2187" w:type="dxa"/>
          </w:tcPr>
          <w:p w14:paraId="7E7064D0" w14:textId="77777777" w:rsidR="00747433" w:rsidRPr="002817E0" w:rsidRDefault="00747433" w:rsidP="00F4299E">
            <w:pPr>
              <w:spacing w:line="276" w:lineRule="auto"/>
              <w:rPr>
                <w:rFonts w:ascii="Times New Roman" w:eastAsia="Arial" w:hAnsi="Times New Roman" w:cs="Times New Roman"/>
                <w:sz w:val="24"/>
                <w:szCs w:val="24"/>
              </w:rPr>
            </w:pPr>
          </w:p>
        </w:tc>
        <w:tc>
          <w:tcPr>
            <w:tcW w:w="3260" w:type="dxa"/>
          </w:tcPr>
          <w:p w14:paraId="38D8871C" w14:textId="77777777" w:rsidR="00747433" w:rsidRPr="002817E0" w:rsidRDefault="00747433" w:rsidP="00F4299E">
            <w:pPr>
              <w:spacing w:line="276" w:lineRule="auto"/>
              <w:rPr>
                <w:rFonts w:ascii="Times New Roman" w:eastAsia="Arial" w:hAnsi="Times New Roman" w:cs="Times New Roman"/>
                <w:sz w:val="24"/>
                <w:szCs w:val="24"/>
              </w:rPr>
            </w:pPr>
          </w:p>
        </w:tc>
        <w:tc>
          <w:tcPr>
            <w:tcW w:w="1811" w:type="dxa"/>
          </w:tcPr>
          <w:p w14:paraId="65C40746" w14:textId="77777777" w:rsidR="00747433" w:rsidRPr="002817E0" w:rsidRDefault="00747433" w:rsidP="00F4299E">
            <w:pPr>
              <w:spacing w:line="276" w:lineRule="auto"/>
              <w:rPr>
                <w:rFonts w:ascii="Times New Roman" w:eastAsia="Arial" w:hAnsi="Times New Roman" w:cs="Times New Roman"/>
                <w:sz w:val="24"/>
                <w:szCs w:val="24"/>
              </w:rPr>
            </w:pPr>
          </w:p>
        </w:tc>
      </w:tr>
      <w:tr w:rsidR="00F31D5F" w:rsidRPr="002817E0" w14:paraId="5037F6F9" w14:textId="77777777">
        <w:trPr>
          <w:trHeight w:val="256"/>
        </w:trPr>
        <w:tc>
          <w:tcPr>
            <w:tcW w:w="617" w:type="dxa"/>
          </w:tcPr>
          <w:p w14:paraId="4641F831" w14:textId="77777777" w:rsidR="00747433" w:rsidRPr="002817E0" w:rsidRDefault="00747433" w:rsidP="00F4299E">
            <w:pPr>
              <w:spacing w:line="276" w:lineRule="auto"/>
              <w:rPr>
                <w:rFonts w:ascii="Times New Roman" w:eastAsia="Arial" w:hAnsi="Times New Roman" w:cs="Times New Roman"/>
                <w:sz w:val="24"/>
                <w:szCs w:val="24"/>
              </w:rPr>
            </w:pPr>
          </w:p>
        </w:tc>
        <w:tc>
          <w:tcPr>
            <w:tcW w:w="2187" w:type="dxa"/>
          </w:tcPr>
          <w:p w14:paraId="6BDB3C13" w14:textId="77777777" w:rsidR="00747433" w:rsidRPr="002817E0" w:rsidRDefault="00747433" w:rsidP="00F4299E">
            <w:pPr>
              <w:spacing w:line="276" w:lineRule="auto"/>
              <w:rPr>
                <w:rFonts w:ascii="Times New Roman" w:eastAsia="Arial" w:hAnsi="Times New Roman" w:cs="Times New Roman"/>
                <w:sz w:val="24"/>
                <w:szCs w:val="24"/>
              </w:rPr>
            </w:pPr>
          </w:p>
        </w:tc>
        <w:tc>
          <w:tcPr>
            <w:tcW w:w="3260" w:type="dxa"/>
          </w:tcPr>
          <w:p w14:paraId="549CA1A8" w14:textId="77777777" w:rsidR="00747433" w:rsidRPr="002817E0" w:rsidRDefault="00747433" w:rsidP="00F4299E">
            <w:pPr>
              <w:spacing w:line="276" w:lineRule="auto"/>
              <w:rPr>
                <w:rFonts w:ascii="Times New Roman" w:eastAsia="Arial" w:hAnsi="Times New Roman" w:cs="Times New Roman"/>
                <w:sz w:val="24"/>
                <w:szCs w:val="24"/>
              </w:rPr>
            </w:pPr>
          </w:p>
        </w:tc>
        <w:tc>
          <w:tcPr>
            <w:tcW w:w="1811" w:type="dxa"/>
          </w:tcPr>
          <w:p w14:paraId="17F29482" w14:textId="77777777" w:rsidR="00747433" w:rsidRPr="002817E0" w:rsidRDefault="00747433" w:rsidP="00F4299E">
            <w:pPr>
              <w:spacing w:line="276" w:lineRule="auto"/>
              <w:rPr>
                <w:rFonts w:ascii="Times New Roman" w:eastAsia="Arial" w:hAnsi="Times New Roman" w:cs="Times New Roman"/>
                <w:sz w:val="24"/>
                <w:szCs w:val="24"/>
              </w:rPr>
            </w:pPr>
          </w:p>
        </w:tc>
      </w:tr>
      <w:tr w:rsidR="00F31D5F" w:rsidRPr="002817E0" w14:paraId="0080BB51" w14:textId="77777777">
        <w:trPr>
          <w:trHeight w:val="258"/>
        </w:trPr>
        <w:tc>
          <w:tcPr>
            <w:tcW w:w="617" w:type="dxa"/>
          </w:tcPr>
          <w:p w14:paraId="0E0A8DB2" w14:textId="77777777" w:rsidR="00747433" w:rsidRPr="002817E0" w:rsidRDefault="00747433" w:rsidP="00F4299E">
            <w:pPr>
              <w:spacing w:line="276" w:lineRule="auto"/>
              <w:rPr>
                <w:rFonts w:ascii="Times New Roman" w:eastAsia="Arial" w:hAnsi="Times New Roman" w:cs="Times New Roman"/>
                <w:sz w:val="24"/>
                <w:szCs w:val="24"/>
              </w:rPr>
            </w:pPr>
          </w:p>
        </w:tc>
        <w:tc>
          <w:tcPr>
            <w:tcW w:w="2187" w:type="dxa"/>
          </w:tcPr>
          <w:p w14:paraId="45EA93F8" w14:textId="77777777" w:rsidR="00747433" w:rsidRPr="002817E0" w:rsidRDefault="00747433" w:rsidP="00F4299E">
            <w:pPr>
              <w:spacing w:line="276" w:lineRule="auto"/>
              <w:rPr>
                <w:rFonts w:ascii="Times New Roman" w:eastAsia="Arial" w:hAnsi="Times New Roman" w:cs="Times New Roman"/>
                <w:sz w:val="24"/>
                <w:szCs w:val="24"/>
              </w:rPr>
            </w:pPr>
          </w:p>
        </w:tc>
        <w:tc>
          <w:tcPr>
            <w:tcW w:w="3260" w:type="dxa"/>
          </w:tcPr>
          <w:p w14:paraId="533B74AC" w14:textId="77777777" w:rsidR="00747433" w:rsidRPr="002817E0" w:rsidRDefault="00747433" w:rsidP="00F4299E">
            <w:pPr>
              <w:spacing w:line="276" w:lineRule="auto"/>
              <w:rPr>
                <w:rFonts w:ascii="Times New Roman" w:eastAsia="Arial" w:hAnsi="Times New Roman" w:cs="Times New Roman"/>
                <w:sz w:val="24"/>
                <w:szCs w:val="24"/>
              </w:rPr>
            </w:pPr>
          </w:p>
        </w:tc>
        <w:tc>
          <w:tcPr>
            <w:tcW w:w="1811" w:type="dxa"/>
          </w:tcPr>
          <w:p w14:paraId="2AF7D3AF" w14:textId="77777777" w:rsidR="00747433" w:rsidRPr="002817E0" w:rsidRDefault="00747433" w:rsidP="00F4299E">
            <w:pPr>
              <w:spacing w:line="276" w:lineRule="auto"/>
              <w:rPr>
                <w:rFonts w:ascii="Times New Roman" w:eastAsia="Arial" w:hAnsi="Times New Roman" w:cs="Times New Roman"/>
                <w:sz w:val="24"/>
                <w:szCs w:val="24"/>
              </w:rPr>
            </w:pPr>
          </w:p>
        </w:tc>
      </w:tr>
      <w:tr w:rsidR="00F31D5F" w:rsidRPr="002817E0" w14:paraId="485ACD49" w14:textId="77777777">
        <w:trPr>
          <w:trHeight w:val="258"/>
        </w:trPr>
        <w:tc>
          <w:tcPr>
            <w:tcW w:w="617" w:type="dxa"/>
          </w:tcPr>
          <w:p w14:paraId="659EC4A0" w14:textId="77777777" w:rsidR="00747433" w:rsidRPr="002817E0" w:rsidRDefault="00747433" w:rsidP="00F4299E">
            <w:pPr>
              <w:spacing w:line="276" w:lineRule="auto"/>
              <w:rPr>
                <w:rFonts w:ascii="Times New Roman" w:eastAsia="Arial" w:hAnsi="Times New Roman" w:cs="Times New Roman"/>
                <w:sz w:val="24"/>
                <w:szCs w:val="24"/>
              </w:rPr>
            </w:pPr>
          </w:p>
        </w:tc>
        <w:tc>
          <w:tcPr>
            <w:tcW w:w="2187" w:type="dxa"/>
          </w:tcPr>
          <w:p w14:paraId="16EA22CB" w14:textId="77777777" w:rsidR="00747433" w:rsidRPr="002817E0" w:rsidRDefault="00747433" w:rsidP="00F4299E">
            <w:pPr>
              <w:spacing w:line="276" w:lineRule="auto"/>
              <w:rPr>
                <w:rFonts w:ascii="Times New Roman" w:eastAsia="Arial" w:hAnsi="Times New Roman" w:cs="Times New Roman"/>
                <w:sz w:val="24"/>
                <w:szCs w:val="24"/>
              </w:rPr>
            </w:pPr>
          </w:p>
        </w:tc>
        <w:tc>
          <w:tcPr>
            <w:tcW w:w="3260" w:type="dxa"/>
          </w:tcPr>
          <w:p w14:paraId="2F457D92" w14:textId="77777777" w:rsidR="00747433" w:rsidRPr="002817E0" w:rsidRDefault="00747433" w:rsidP="00F4299E">
            <w:pPr>
              <w:spacing w:line="276" w:lineRule="auto"/>
              <w:rPr>
                <w:rFonts w:ascii="Times New Roman" w:eastAsia="Arial" w:hAnsi="Times New Roman" w:cs="Times New Roman"/>
                <w:sz w:val="24"/>
                <w:szCs w:val="24"/>
              </w:rPr>
            </w:pPr>
          </w:p>
        </w:tc>
        <w:tc>
          <w:tcPr>
            <w:tcW w:w="1811" w:type="dxa"/>
          </w:tcPr>
          <w:p w14:paraId="17EF09E1" w14:textId="77777777" w:rsidR="00747433" w:rsidRPr="002817E0" w:rsidRDefault="00747433" w:rsidP="00F4299E">
            <w:pPr>
              <w:spacing w:line="276" w:lineRule="auto"/>
              <w:rPr>
                <w:rFonts w:ascii="Times New Roman" w:eastAsia="Arial" w:hAnsi="Times New Roman" w:cs="Times New Roman"/>
                <w:sz w:val="24"/>
                <w:szCs w:val="24"/>
              </w:rPr>
            </w:pPr>
          </w:p>
        </w:tc>
      </w:tr>
      <w:tr w:rsidR="00F31D5F" w:rsidRPr="002817E0" w14:paraId="6A18E39F" w14:textId="77777777">
        <w:trPr>
          <w:trHeight w:val="256"/>
        </w:trPr>
        <w:tc>
          <w:tcPr>
            <w:tcW w:w="617" w:type="dxa"/>
          </w:tcPr>
          <w:p w14:paraId="5E824D79" w14:textId="77777777" w:rsidR="00747433" w:rsidRPr="002817E0" w:rsidRDefault="00747433" w:rsidP="00F4299E">
            <w:pPr>
              <w:spacing w:line="276" w:lineRule="auto"/>
              <w:rPr>
                <w:rFonts w:ascii="Times New Roman" w:eastAsia="Arial" w:hAnsi="Times New Roman" w:cs="Times New Roman"/>
                <w:sz w:val="24"/>
                <w:szCs w:val="24"/>
              </w:rPr>
            </w:pPr>
          </w:p>
        </w:tc>
        <w:tc>
          <w:tcPr>
            <w:tcW w:w="2187" w:type="dxa"/>
          </w:tcPr>
          <w:p w14:paraId="47E300A2" w14:textId="77777777" w:rsidR="00747433" w:rsidRPr="002817E0" w:rsidRDefault="00747433" w:rsidP="00F4299E">
            <w:pPr>
              <w:spacing w:line="276" w:lineRule="auto"/>
              <w:rPr>
                <w:rFonts w:ascii="Times New Roman" w:eastAsia="Arial" w:hAnsi="Times New Roman" w:cs="Times New Roman"/>
                <w:sz w:val="24"/>
                <w:szCs w:val="24"/>
              </w:rPr>
            </w:pPr>
          </w:p>
        </w:tc>
        <w:tc>
          <w:tcPr>
            <w:tcW w:w="3260" w:type="dxa"/>
          </w:tcPr>
          <w:p w14:paraId="6A9C3358" w14:textId="77777777" w:rsidR="00747433" w:rsidRPr="002817E0" w:rsidRDefault="00747433" w:rsidP="00F4299E">
            <w:pPr>
              <w:spacing w:line="276" w:lineRule="auto"/>
              <w:rPr>
                <w:rFonts w:ascii="Times New Roman" w:eastAsia="Arial" w:hAnsi="Times New Roman" w:cs="Times New Roman"/>
                <w:sz w:val="24"/>
                <w:szCs w:val="24"/>
              </w:rPr>
            </w:pPr>
          </w:p>
        </w:tc>
        <w:tc>
          <w:tcPr>
            <w:tcW w:w="1811" w:type="dxa"/>
          </w:tcPr>
          <w:p w14:paraId="056AB7C6" w14:textId="77777777" w:rsidR="00747433" w:rsidRPr="002817E0" w:rsidRDefault="00747433" w:rsidP="00F4299E">
            <w:pPr>
              <w:spacing w:line="276" w:lineRule="auto"/>
              <w:rPr>
                <w:rFonts w:ascii="Times New Roman" w:eastAsia="Arial" w:hAnsi="Times New Roman" w:cs="Times New Roman"/>
                <w:sz w:val="24"/>
                <w:szCs w:val="24"/>
              </w:rPr>
            </w:pPr>
          </w:p>
        </w:tc>
      </w:tr>
      <w:tr w:rsidR="00F31D5F" w:rsidRPr="002817E0" w14:paraId="7A978CA5" w14:textId="77777777">
        <w:trPr>
          <w:trHeight w:val="258"/>
        </w:trPr>
        <w:tc>
          <w:tcPr>
            <w:tcW w:w="617" w:type="dxa"/>
          </w:tcPr>
          <w:p w14:paraId="57E1298B" w14:textId="77777777" w:rsidR="00747433" w:rsidRPr="002817E0" w:rsidRDefault="00747433" w:rsidP="00F4299E">
            <w:pPr>
              <w:spacing w:line="276" w:lineRule="auto"/>
              <w:rPr>
                <w:rFonts w:ascii="Times New Roman" w:eastAsia="Arial" w:hAnsi="Times New Roman" w:cs="Times New Roman"/>
                <w:sz w:val="24"/>
                <w:szCs w:val="24"/>
              </w:rPr>
            </w:pPr>
          </w:p>
        </w:tc>
        <w:tc>
          <w:tcPr>
            <w:tcW w:w="2187" w:type="dxa"/>
          </w:tcPr>
          <w:p w14:paraId="7403B114" w14:textId="77777777" w:rsidR="00747433" w:rsidRPr="002817E0" w:rsidRDefault="00747433" w:rsidP="00F4299E">
            <w:pPr>
              <w:spacing w:line="276" w:lineRule="auto"/>
              <w:rPr>
                <w:rFonts w:ascii="Times New Roman" w:eastAsia="Arial" w:hAnsi="Times New Roman" w:cs="Times New Roman"/>
                <w:sz w:val="24"/>
                <w:szCs w:val="24"/>
              </w:rPr>
            </w:pPr>
          </w:p>
        </w:tc>
        <w:tc>
          <w:tcPr>
            <w:tcW w:w="3260" w:type="dxa"/>
          </w:tcPr>
          <w:p w14:paraId="4CAD4892" w14:textId="77777777" w:rsidR="00747433" w:rsidRPr="002817E0" w:rsidRDefault="00747433" w:rsidP="00F4299E">
            <w:pPr>
              <w:spacing w:line="276" w:lineRule="auto"/>
              <w:rPr>
                <w:rFonts w:ascii="Times New Roman" w:eastAsia="Arial" w:hAnsi="Times New Roman" w:cs="Times New Roman"/>
                <w:sz w:val="24"/>
                <w:szCs w:val="24"/>
              </w:rPr>
            </w:pPr>
          </w:p>
        </w:tc>
        <w:tc>
          <w:tcPr>
            <w:tcW w:w="1811" w:type="dxa"/>
          </w:tcPr>
          <w:p w14:paraId="2EC5F011" w14:textId="77777777" w:rsidR="00747433" w:rsidRPr="002817E0" w:rsidRDefault="00747433" w:rsidP="00F4299E">
            <w:pPr>
              <w:spacing w:line="276" w:lineRule="auto"/>
              <w:rPr>
                <w:rFonts w:ascii="Times New Roman" w:eastAsia="Arial" w:hAnsi="Times New Roman" w:cs="Times New Roman"/>
                <w:sz w:val="24"/>
                <w:szCs w:val="24"/>
              </w:rPr>
            </w:pPr>
          </w:p>
        </w:tc>
      </w:tr>
      <w:tr w:rsidR="00F31D5F" w:rsidRPr="002817E0" w14:paraId="51F26B9B" w14:textId="77777777">
        <w:trPr>
          <w:trHeight w:val="258"/>
        </w:trPr>
        <w:tc>
          <w:tcPr>
            <w:tcW w:w="617" w:type="dxa"/>
          </w:tcPr>
          <w:p w14:paraId="22FB994B" w14:textId="77777777" w:rsidR="00747433" w:rsidRPr="002817E0" w:rsidRDefault="00747433" w:rsidP="00F4299E">
            <w:pPr>
              <w:spacing w:line="276" w:lineRule="auto"/>
              <w:rPr>
                <w:rFonts w:ascii="Times New Roman" w:eastAsia="Arial" w:hAnsi="Times New Roman" w:cs="Times New Roman"/>
                <w:sz w:val="24"/>
                <w:szCs w:val="24"/>
              </w:rPr>
            </w:pPr>
          </w:p>
        </w:tc>
        <w:tc>
          <w:tcPr>
            <w:tcW w:w="2187" w:type="dxa"/>
          </w:tcPr>
          <w:p w14:paraId="293495C2" w14:textId="77777777" w:rsidR="00747433" w:rsidRPr="002817E0" w:rsidRDefault="00747433" w:rsidP="00F4299E">
            <w:pPr>
              <w:spacing w:line="276" w:lineRule="auto"/>
              <w:rPr>
                <w:rFonts w:ascii="Times New Roman" w:eastAsia="Arial" w:hAnsi="Times New Roman" w:cs="Times New Roman"/>
                <w:sz w:val="24"/>
                <w:szCs w:val="24"/>
              </w:rPr>
            </w:pPr>
          </w:p>
        </w:tc>
        <w:tc>
          <w:tcPr>
            <w:tcW w:w="3260" w:type="dxa"/>
          </w:tcPr>
          <w:p w14:paraId="61620034" w14:textId="77777777" w:rsidR="00747433" w:rsidRPr="002817E0" w:rsidRDefault="00747433" w:rsidP="00F4299E">
            <w:pPr>
              <w:spacing w:line="276" w:lineRule="auto"/>
              <w:rPr>
                <w:rFonts w:ascii="Times New Roman" w:eastAsia="Arial" w:hAnsi="Times New Roman" w:cs="Times New Roman"/>
                <w:sz w:val="24"/>
                <w:szCs w:val="24"/>
              </w:rPr>
            </w:pPr>
          </w:p>
        </w:tc>
        <w:tc>
          <w:tcPr>
            <w:tcW w:w="1811" w:type="dxa"/>
          </w:tcPr>
          <w:p w14:paraId="07AEA4BC" w14:textId="77777777" w:rsidR="00747433" w:rsidRPr="002817E0" w:rsidRDefault="00747433" w:rsidP="00F4299E">
            <w:pPr>
              <w:spacing w:line="276" w:lineRule="auto"/>
              <w:rPr>
                <w:rFonts w:ascii="Times New Roman" w:eastAsia="Arial" w:hAnsi="Times New Roman" w:cs="Times New Roman"/>
                <w:sz w:val="24"/>
                <w:szCs w:val="24"/>
              </w:rPr>
            </w:pPr>
          </w:p>
        </w:tc>
      </w:tr>
      <w:tr w:rsidR="00F31D5F" w:rsidRPr="002817E0" w14:paraId="6AE2EE60" w14:textId="77777777">
        <w:trPr>
          <w:trHeight w:val="256"/>
        </w:trPr>
        <w:tc>
          <w:tcPr>
            <w:tcW w:w="617" w:type="dxa"/>
          </w:tcPr>
          <w:p w14:paraId="5C16F2B2" w14:textId="77777777" w:rsidR="00747433" w:rsidRPr="002817E0" w:rsidRDefault="00747433" w:rsidP="00F4299E">
            <w:pPr>
              <w:spacing w:line="276" w:lineRule="auto"/>
              <w:rPr>
                <w:rFonts w:ascii="Times New Roman" w:eastAsia="Arial" w:hAnsi="Times New Roman" w:cs="Times New Roman"/>
                <w:sz w:val="24"/>
                <w:szCs w:val="24"/>
              </w:rPr>
            </w:pPr>
          </w:p>
        </w:tc>
        <w:tc>
          <w:tcPr>
            <w:tcW w:w="2187" w:type="dxa"/>
          </w:tcPr>
          <w:p w14:paraId="77698B40" w14:textId="77777777" w:rsidR="00747433" w:rsidRPr="002817E0" w:rsidRDefault="00747433" w:rsidP="00F4299E">
            <w:pPr>
              <w:spacing w:line="276" w:lineRule="auto"/>
              <w:rPr>
                <w:rFonts w:ascii="Times New Roman" w:eastAsia="Arial" w:hAnsi="Times New Roman" w:cs="Times New Roman"/>
                <w:sz w:val="24"/>
                <w:szCs w:val="24"/>
              </w:rPr>
            </w:pPr>
          </w:p>
        </w:tc>
        <w:tc>
          <w:tcPr>
            <w:tcW w:w="3260" w:type="dxa"/>
          </w:tcPr>
          <w:p w14:paraId="2710085E" w14:textId="77777777" w:rsidR="00747433" w:rsidRPr="002817E0" w:rsidRDefault="00747433" w:rsidP="00F4299E">
            <w:pPr>
              <w:spacing w:line="276" w:lineRule="auto"/>
              <w:rPr>
                <w:rFonts w:ascii="Times New Roman" w:eastAsia="Arial" w:hAnsi="Times New Roman" w:cs="Times New Roman"/>
                <w:sz w:val="24"/>
                <w:szCs w:val="24"/>
              </w:rPr>
            </w:pPr>
          </w:p>
        </w:tc>
        <w:tc>
          <w:tcPr>
            <w:tcW w:w="1811" w:type="dxa"/>
          </w:tcPr>
          <w:p w14:paraId="2D1DCA34" w14:textId="77777777" w:rsidR="00747433" w:rsidRPr="002817E0" w:rsidRDefault="00747433" w:rsidP="00F4299E">
            <w:pPr>
              <w:spacing w:line="276" w:lineRule="auto"/>
              <w:rPr>
                <w:rFonts w:ascii="Times New Roman" w:eastAsia="Arial" w:hAnsi="Times New Roman" w:cs="Times New Roman"/>
                <w:sz w:val="24"/>
                <w:szCs w:val="24"/>
              </w:rPr>
            </w:pPr>
          </w:p>
        </w:tc>
      </w:tr>
      <w:tr w:rsidR="00747433" w:rsidRPr="002817E0" w14:paraId="320DE3BD" w14:textId="77777777">
        <w:trPr>
          <w:trHeight w:val="258"/>
        </w:trPr>
        <w:tc>
          <w:tcPr>
            <w:tcW w:w="617" w:type="dxa"/>
          </w:tcPr>
          <w:p w14:paraId="1EDFCFA4" w14:textId="77777777" w:rsidR="00747433" w:rsidRPr="002817E0" w:rsidRDefault="00747433" w:rsidP="00F4299E">
            <w:pPr>
              <w:spacing w:line="276" w:lineRule="auto"/>
              <w:rPr>
                <w:rFonts w:ascii="Times New Roman" w:eastAsia="Arial" w:hAnsi="Times New Roman" w:cs="Times New Roman"/>
                <w:sz w:val="24"/>
                <w:szCs w:val="24"/>
              </w:rPr>
            </w:pPr>
          </w:p>
        </w:tc>
        <w:tc>
          <w:tcPr>
            <w:tcW w:w="2187" w:type="dxa"/>
          </w:tcPr>
          <w:p w14:paraId="0B2D7650" w14:textId="77777777" w:rsidR="00747433" w:rsidRPr="002817E0" w:rsidRDefault="00747433" w:rsidP="00F4299E">
            <w:pPr>
              <w:spacing w:line="276" w:lineRule="auto"/>
              <w:rPr>
                <w:rFonts w:ascii="Times New Roman" w:eastAsia="Arial" w:hAnsi="Times New Roman" w:cs="Times New Roman"/>
                <w:sz w:val="24"/>
                <w:szCs w:val="24"/>
              </w:rPr>
            </w:pPr>
          </w:p>
        </w:tc>
        <w:tc>
          <w:tcPr>
            <w:tcW w:w="3260" w:type="dxa"/>
          </w:tcPr>
          <w:p w14:paraId="6A208339" w14:textId="77777777" w:rsidR="00747433" w:rsidRPr="002817E0" w:rsidRDefault="00747433" w:rsidP="00F4299E">
            <w:pPr>
              <w:spacing w:line="276" w:lineRule="auto"/>
              <w:rPr>
                <w:rFonts w:ascii="Times New Roman" w:eastAsia="Arial" w:hAnsi="Times New Roman" w:cs="Times New Roman"/>
                <w:sz w:val="24"/>
                <w:szCs w:val="24"/>
              </w:rPr>
            </w:pPr>
          </w:p>
        </w:tc>
        <w:tc>
          <w:tcPr>
            <w:tcW w:w="1811" w:type="dxa"/>
          </w:tcPr>
          <w:p w14:paraId="7C570954" w14:textId="77777777" w:rsidR="00747433" w:rsidRPr="002817E0" w:rsidRDefault="00747433" w:rsidP="00F4299E">
            <w:pPr>
              <w:spacing w:line="276" w:lineRule="auto"/>
              <w:rPr>
                <w:rFonts w:ascii="Times New Roman" w:eastAsia="Arial" w:hAnsi="Times New Roman" w:cs="Times New Roman"/>
                <w:sz w:val="24"/>
                <w:szCs w:val="24"/>
              </w:rPr>
            </w:pPr>
          </w:p>
        </w:tc>
      </w:tr>
    </w:tbl>
    <w:p w14:paraId="59E685D4" w14:textId="77777777" w:rsidR="00747433" w:rsidRPr="002817E0" w:rsidRDefault="00747433" w:rsidP="00F4299E">
      <w:pPr>
        <w:widowControl w:val="0"/>
        <w:autoSpaceDE w:val="0"/>
        <w:autoSpaceDN w:val="0"/>
        <w:spacing w:after="0"/>
        <w:rPr>
          <w:rFonts w:ascii="Times New Roman" w:eastAsia="Arial" w:hAnsi="Times New Roman" w:cs="Times New Roman"/>
          <w:b/>
          <w:sz w:val="24"/>
          <w:szCs w:val="24"/>
        </w:rPr>
      </w:pPr>
    </w:p>
    <w:p w14:paraId="7BA8EA62" w14:textId="77777777" w:rsidR="00747433" w:rsidRPr="002817E0" w:rsidRDefault="00747433" w:rsidP="00F4299E">
      <w:pPr>
        <w:widowControl w:val="0"/>
        <w:autoSpaceDE w:val="0"/>
        <w:autoSpaceDN w:val="0"/>
        <w:spacing w:before="2" w:after="0"/>
        <w:rPr>
          <w:rFonts w:ascii="Times New Roman" w:eastAsia="Arial" w:hAnsi="Times New Roman" w:cs="Times New Roman"/>
          <w:b/>
          <w:sz w:val="24"/>
          <w:szCs w:val="24"/>
        </w:rPr>
      </w:pPr>
    </w:p>
    <w:p w14:paraId="1A349FAD" w14:textId="3790A5D8" w:rsidR="00747433" w:rsidRPr="002817E0" w:rsidRDefault="00747433" w:rsidP="00F4299E">
      <w:pPr>
        <w:widowControl w:val="0"/>
        <w:autoSpaceDE w:val="0"/>
        <w:autoSpaceDN w:val="0"/>
        <w:spacing w:before="94" w:after="0"/>
        <w:ind w:left="846" w:right="367"/>
        <w:jc w:val="both"/>
        <w:rPr>
          <w:rFonts w:ascii="Times New Roman" w:eastAsia="Arial" w:hAnsi="Times New Roman" w:cs="Times New Roman"/>
          <w:sz w:val="24"/>
          <w:szCs w:val="24"/>
        </w:rPr>
      </w:pPr>
      <w:r w:rsidRPr="002817E0">
        <w:rPr>
          <w:rFonts w:ascii="Times New Roman" w:eastAsia="Arial" w:hAnsi="Times New Roman" w:cs="Times New Roman"/>
          <w:sz w:val="24"/>
          <w:szCs w:val="24"/>
        </w:rPr>
        <w:t>Oświadczam, że wszystkie z w/w osób wykonujące usługę zimowego utrzymania dróg</w:t>
      </w:r>
      <w:r w:rsidRPr="002817E0">
        <w:rPr>
          <w:rFonts w:ascii="Times New Roman" w:eastAsia="Arial" w:hAnsi="Times New Roman" w:cs="Times New Roman"/>
          <w:spacing w:val="-59"/>
          <w:sz w:val="24"/>
          <w:szCs w:val="24"/>
        </w:rPr>
        <w:t xml:space="preserve"> </w:t>
      </w:r>
      <w:r w:rsidRPr="002817E0">
        <w:rPr>
          <w:rFonts w:ascii="Times New Roman" w:eastAsia="Arial" w:hAnsi="Times New Roman" w:cs="Times New Roman"/>
          <w:sz w:val="24"/>
          <w:szCs w:val="24"/>
        </w:rPr>
        <w:t>gminnych</w:t>
      </w:r>
      <w:r w:rsidRPr="002817E0">
        <w:rPr>
          <w:rFonts w:ascii="Times New Roman" w:eastAsia="Arial" w:hAnsi="Times New Roman" w:cs="Times New Roman"/>
          <w:spacing w:val="1"/>
          <w:sz w:val="24"/>
          <w:szCs w:val="24"/>
        </w:rPr>
        <w:t xml:space="preserve"> </w:t>
      </w:r>
      <w:r w:rsidRPr="002817E0">
        <w:rPr>
          <w:rFonts w:ascii="Times New Roman" w:eastAsia="Arial" w:hAnsi="Times New Roman" w:cs="Times New Roman"/>
          <w:sz w:val="24"/>
          <w:szCs w:val="24"/>
        </w:rPr>
        <w:t>w</w:t>
      </w:r>
      <w:r w:rsidRPr="002817E0">
        <w:rPr>
          <w:rFonts w:ascii="Times New Roman" w:eastAsia="Arial" w:hAnsi="Times New Roman" w:cs="Times New Roman"/>
          <w:spacing w:val="1"/>
          <w:sz w:val="24"/>
          <w:szCs w:val="24"/>
        </w:rPr>
        <w:t xml:space="preserve"> </w:t>
      </w:r>
      <w:r w:rsidRPr="002817E0">
        <w:rPr>
          <w:rFonts w:ascii="Times New Roman" w:eastAsia="Arial" w:hAnsi="Times New Roman" w:cs="Times New Roman"/>
          <w:sz w:val="24"/>
          <w:szCs w:val="24"/>
        </w:rPr>
        <w:t>sezonie</w:t>
      </w:r>
      <w:r w:rsidRPr="002817E0">
        <w:rPr>
          <w:rFonts w:ascii="Times New Roman" w:eastAsia="Arial" w:hAnsi="Times New Roman" w:cs="Times New Roman"/>
          <w:spacing w:val="1"/>
          <w:sz w:val="24"/>
          <w:szCs w:val="24"/>
        </w:rPr>
        <w:t xml:space="preserve"> </w:t>
      </w:r>
      <w:r w:rsidRPr="002817E0">
        <w:rPr>
          <w:rFonts w:ascii="Times New Roman" w:eastAsia="Arial" w:hAnsi="Times New Roman" w:cs="Times New Roman"/>
          <w:sz w:val="24"/>
          <w:szCs w:val="24"/>
        </w:rPr>
        <w:t>202</w:t>
      </w:r>
      <w:r w:rsidR="00F85DA9">
        <w:rPr>
          <w:rFonts w:ascii="Times New Roman" w:eastAsia="Arial" w:hAnsi="Times New Roman" w:cs="Times New Roman"/>
          <w:sz w:val="24"/>
          <w:szCs w:val="24"/>
        </w:rPr>
        <w:t>5</w:t>
      </w:r>
      <w:r w:rsidRPr="002817E0">
        <w:rPr>
          <w:rFonts w:ascii="Times New Roman" w:eastAsia="Arial" w:hAnsi="Times New Roman" w:cs="Times New Roman"/>
          <w:sz w:val="24"/>
          <w:szCs w:val="24"/>
        </w:rPr>
        <w:t>/202</w:t>
      </w:r>
      <w:r w:rsidR="00F85DA9">
        <w:rPr>
          <w:rFonts w:ascii="Times New Roman" w:eastAsia="Arial" w:hAnsi="Times New Roman" w:cs="Times New Roman"/>
          <w:sz w:val="24"/>
          <w:szCs w:val="24"/>
        </w:rPr>
        <w:t>6</w:t>
      </w:r>
      <w:r w:rsidRPr="002817E0">
        <w:rPr>
          <w:rFonts w:ascii="Times New Roman" w:eastAsia="Arial" w:hAnsi="Times New Roman" w:cs="Times New Roman"/>
          <w:spacing w:val="1"/>
          <w:sz w:val="24"/>
          <w:szCs w:val="24"/>
        </w:rPr>
        <w:t xml:space="preserve"> </w:t>
      </w:r>
      <w:r w:rsidRPr="002817E0">
        <w:rPr>
          <w:rFonts w:ascii="Times New Roman" w:eastAsia="Arial" w:hAnsi="Times New Roman" w:cs="Times New Roman"/>
          <w:sz w:val="24"/>
          <w:szCs w:val="24"/>
        </w:rPr>
        <w:t>w</w:t>
      </w:r>
      <w:r w:rsidRPr="002817E0">
        <w:rPr>
          <w:rFonts w:ascii="Times New Roman" w:eastAsia="Arial" w:hAnsi="Times New Roman" w:cs="Times New Roman"/>
          <w:spacing w:val="1"/>
          <w:sz w:val="24"/>
          <w:szCs w:val="24"/>
        </w:rPr>
        <w:t xml:space="preserve"> </w:t>
      </w:r>
      <w:r w:rsidRPr="002817E0">
        <w:rPr>
          <w:rFonts w:ascii="Times New Roman" w:eastAsia="Arial" w:hAnsi="Times New Roman" w:cs="Times New Roman"/>
          <w:sz w:val="24"/>
          <w:szCs w:val="24"/>
        </w:rPr>
        <w:t>wyniku</w:t>
      </w:r>
      <w:r w:rsidRPr="002817E0">
        <w:rPr>
          <w:rFonts w:ascii="Times New Roman" w:eastAsia="Arial" w:hAnsi="Times New Roman" w:cs="Times New Roman"/>
          <w:spacing w:val="1"/>
          <w:sz w:val="24"/>
          <w:szCs w:val="24"/>
        </w:rPr>
        <w:t xml:space="preserve"> </w:t>
      </w:r>
      <w:r w:rsidRPr="002817E0">
        <w:rPr>
          <w:rFonts w:ascii="Times New Roman" w:eastAsia="Arial" w:hAnsi="Times New Roman" w:cs="Times New Roman"/>
          <w:sz w:val="24"/>
          <w:szCs w:val="24"/>
        </w:rPr>
        <w:t>przeprowadzonego</w:t>
      </w:r>
      <w:r w:rsidRPr="002817E0">
        <w:rPr>
          <w:rFonts w:ascii="Times New Roman" w:eastAsia="Arial" w:hAnsi="Times New Roman" w:cs="Times New Roman"/>
          <w:spacing w:val="1"/>
          <w:sz w:val="24"/>
          <w:szCs w:val="24"/>
        </w:rPr>
        <w:t xml:space="preserve"> </w:t>
      </w:r>
      <w:r w:rsidRPr="002817E0">
        <w:rPr>
          <w:rFonts w:ascii="Times New Roman" w:eastAsia="Arial" w:hAnsi="Times New Roman" w:cs="Times New Roman"/>
          <w:sz w:val="24"/>
          <w:szCs w:val="24"/>
        </w:rPr>
        <w:t>postępowania</w:t>
      </w:r>
      <w:r w:rsidRPr="002817E0">
        <w:rPr>
          <w:rFonts w:ascii="Times New Roman" w:eastAsia="Arial" w:hAnsi="Times New Roman" w:cs="Times New Roman"/>
          <w:spacing w:val="1"/>
          <w:sz w:val="24"/>
          <w:szCs w:val="24"/>
        </w:rPr>
        <w:t xml:space="preserve"> </w:t>
      </w:r>
      <w:r w:rsidRPr="002817E0">
        <w:rPr>
          <w:rFonts w:ascii="Times New Roman" w:eastAsia="Arial" w:hAnsi="Times New Roman" w:cs="Times New Roman"/>
          <w:sz w:val="24"/>
          <w:szCs w:val="24"/>
        </w:rPr>
        <w:t>przetargowego</w:t>
      </w:r>
      <w:r w:rsidRPr="002817E0">
        <w:rPr>
          <w:rFonts w:ascii="Times New Roman" w:eastAsia="Arial" w:hAnsi="Times New Roman" w:cs="Times New Roman"/>
          <w:spacing w:val="-1"/>
          <w:sz w:val="24"/>
          <w:szCs w:val="24"/>
        </w:rPr>
        <w:t xml:space="preserve"> </w:t>
      </w:r>
      <w:r w:rsidRPr="002817E0">
        <w:rPr>
          <w:rFonts w:ascii="Times New Roman" w:eastAsia="Arial" w:hAnsi="Times New Roman" w:cs="Times New Roman"/>
          <w:sz w:val="24"/>
          <w:szCs w:val="24"/>
        </w:rPr>
        <w:t>są</w:t>
      </w:r>
      <w:r w:rsidRPr="002817E0">
        <w:rPr>
          <w:rFonts w:ascii="Times New Roman" w:eastAsia="Arial" w:hAnsi="Times New Roman" w:cs="Times New Roman"/>
          <w:spacing w:val="-3"/>
          <w:sz w:val="24"/>
          <w:szCs w:val="24"/>
        </w:rPr>
        <w:t xml:space="preserve"> </w:t>
      </w:r>
      <w:r w:rsidRPr="002817E0">
        <w:rPr>
          <w:rFonts w:ascii="Times New Roman" w:eastAsia="Arial" w:hAnsi="Times New Roman" w:cs="Times New Roman"/>
          <w:sz w:val="24"/>
          <w:szCs w:val="24"/>
        </w:rPr>
        <w:t>zatrudnione na</w:t>
      </w:r>
      <w:r w:rsidRPr="002817E0">
        <w:rPr>
          <w:rFonts w:ascii="Times New Roman" w:eastAsia="Arial" w:hAnsi="Times New Roman" w:cs="Times New Roman"/>
          <w:spacing w:val="-1"/>
          <w:sz w:val="24"/>
          <w:szCs w:val="24"/>
        </w:rPr>
        <w:t xml:space="preserve"> </w:t>
      </w:r>
      <w:r w:rsidRPr="002817E0">
        <w:rPr>
          <w:rFonts w:ascii="Times New Roman" w:eastAsia="Arial" w:hAnsi="Times New Roman" w:cs="Times New Roman"/>
          <w:sz w:val="24"/>
          <w:szCs w:val="24"/>
        </w:rPr>
        <w:t>podstawie</w:t>
      </w:r>
      <w:r w:rsidRPr="002817E0">
        <w:rPr>
          <w:rFonts w:ascii="Times New Roman" w:eastAsia="Arial" w:hAnsi="Times New Roman" w:cs="Times New Roman"/>
          <w:spacing w:val="-1"/>
          <w:sz w:val="24"/>
          <w:szCs w:val="24"/>
        </w:rPr>
        <w:t xml:space="preserve"> </w:t>
      </w:r>
      <w:r w:rsidRPr="002817E0">
        <w:rPr>
          <w:rFonts w:ascii="Times New Roman" w:eastAsia="Arial" w:hAnsi="Times New Roman" w:cs="Times New Roman"/>
          <w:sz w:val="24"/>
          <w:szCs w:val="24"/>
        </w:rPr>
        <w:t>umowy</w:t>
      </w:r>
      <w:r w:rsidRPr="002817E0">
        <w:rPr>
          <w:rFonts w:ascii="Times New Roman" w:eastAsia="Arial" w:hAnsi="Times New Roman" w:cs="Times New Roman"/>
          <w:spacing w:val="-2"/>
          <w:sz w:val="24"/>
          <w:szCs w:val="24"/>
        </w:rPr>
        <w:t xml:space="preserve"> </w:t>
      </w:r>
      <w:r w:rsidRPr="002817E0">
        <w:rPr>
          <w:rFonts w:ascii="Times New Roman" w:eastAsia="Arial" w:hAnsi="Times New Roman" w:cs="Times New Roman"/>
          <w:sz w:val="24"/>
          <w:szCs w:val="24"/>
        </w:rPr>
        <w:t>o</w:t>
      </w:r>
      <w:r w:rsidRPr="002817E0">
        <w:rPr>
          <w:rFonts w:ascii="Times New Roman" w:eastAsia="Arial" w:hAnsi="Times New Roman" w:cs="Times New Roman"/>
          <w:spacing w:val="-1"/>
          <w:sz w:val="24"/>
          <w:szCs w:val="24"/>
        </w:rPr>
        <w:t xml:space="preserve"> </w:t>
      </w:r>
      <w:r w:rsidRPr="002817E0">
        <w:rPr>
          <w:rFonts w:ascii="Times New Roman" w:eastAsia="Arial" w:hAnsi="Times New Roman" w:cs="Times New Roman"/>
          <w:sz w:val="24"/>
          <w:szCs w:val="24"/>
        </w:rPr>
        <w:t>pracę.</w:t>
      </w:r>
    </w:p>
    <w:p w14:paraId="6FDE5CE1" w14:textId="77777777" w:rsidR="00747433" w:rsidRPr="002817E0" w:rsidRDefault="00747433" w:rsidP="00F4299E">
      <w:pPr>
        <w:widowControl w:val="0"/>
        <w:autoSpaceDE w:val="0"/>
        <w:autoSpaceDN w:val="0"/>
        <w:spacing w:before="1" w:after="0"/>
        <w:rPr>
          <w:rFonts w:ascii="Times New Roman" w:eastAsia="Arial" w:hAnsi="Times New Roman" w:cs="Times New Roman"/>
          <w:sz w:val="24"/>
          <w:szCs w:val="24"/>
        </w:rPr>
      </w:pPr>
    </w:p>
    <w:p w14:paraId="409E03F2" w14:textId="77777777" w:rsidR="00747433" w:rsidRPr="002817E0" w:rsidRDefault="00747433" w:rsidP="00F4299E">
      <w:pPr>
        <w:widowControl w:val="0"/>
        <w:autoSpaceDE w:val="0"/>
        <w:autoSpaceDN w:val="0"/>
        <w:spacing w:after="0"/>
        <w:ind w:left="846" w:right="365"/>
        <w:jc w:val="both"/>
        <w:rPr>
          <w:rFonts w:ascii="Times New Roman" w:eastAsia="Arial" w:hAnsi="Times New Roman" w:cs="Times New Roman"/>
          <w:sz w:val="24"/>
          <w:szCs w:val="24"/>
        </w:rPr>
      </w:pPr>
      <w:r w:rsidRPr="002817E0">
        <w:rPr>
          <w:rFonts w:ascii="Times New Roman" w:eastAsia="Arial" w:hAnsi="Times New Roman" w:cs="Times New Roman"/>
          <w:sz w:val="24"/>
          <w:szCs w:val="24"/>
        </w:rPr>
        <w:t>Ponadto wymienione osoby</w:t>
      </w:r>
      <w:r w:rsidRPr="002817E0">
        <w:rPr>
          <w:rFonts w:ascii="Times New Roman" w:eastAsia="Arial" w:hAnsi="Times New Roman" w:cs="Times New Roman"/>
          <w:spacing w:val="1"/>
          <w:sz w:val="24"/>
          <w:szCs w:val="24"/>
        </w:rPr>
        <w:t xml:space="preserve"> </w:t>
      </w:r>
      <w:r w:rsidRPr="002817E0">
        <w:rPr>
          <w:rFonts w:ascii="Times New Roman" w:eastAsia="Arial" w:hAnsi="Times New Roman" w:cs="Times New Roman"/>
          <w:sz w:val="24"/>
          <w:szCs w:val="24"/>
        </w:rPr>
        <w:t>posiadają niezbędną wiedzę</w:t>
      </w:r>
      <w:r w:rsidRPr="002817E0">
        <w:rPr>
          <w:rFonts w:ascii="Times New Roman" w:eastAsia="Arial" w:hAnsi="Times New Roman" w:cs="Times New Roman"/>
          <w:spacing w:val="1"/>
          <w:sz w:val="24"/>
          <w:szCs w:val="24"/>
        </w:rPr>
        <w:t xml:space="preserve"> </w:t>
      </w:r>
      <w:r w:rsidRPr="002817E0">
        <w:rPr>
          <w:rFonts w:ascii="Times New Roman" w:eastAsia="Arial" w:hAnsi="Times New Roman" w:cs="Times New Roman"/>
          <w:sz w:val="24"/>
          <w:szCs w:val="24"/>
        </w:rPr>
        <w:t>i doświadczenie</w:t>
      </w:r>
      <w:r w:rsidRPr="002817E0">
        <w:rPr>
          <w:rFonts w:ascii="Times New Roman" w:eastAsia="Arial" w:hAnsi="Times New Roman" w:cs="Times New Roman"/>
          <w:spacing w:val="1"/>
          <w:sz w:val="24"/>
          <w:szCs w:val="24"/>
        </w:rPr>
        <w:t xml:space="preserve"> </w:t>
      </w:r>
      <w:r w:rsidRPr="002817E0">
        <w:rPr>
          <w:rFonts w:ascii="Times New Roman" w:eastAsia="Arial" w:hAnsi="Times New Roman" w:cs="Times New Roman"/>
          <w:sz w:val="24"/>
          <w:szCs w:val="24"/>
        </w:rPr>
        <w:t>oraz</w:t>
      </w:r>
      <w:r w:rsidRPr="002817E0">
        <w:rPr>
          <w:rFonts w:ascii="Times New Roman" w:eastAsia="Arial" w:hAnsi="Times New Roman" w:cs="Times New Roman"/>
          <w:spacing w:val="1"/>
          <w:sz w:val="24"/>
          <w:szCs w:val="24"/>
        </w:rPr>
        <w:t xml:space="preserve"> </w:t>
      </w:r>
      <w:r w:rsidRPr="002817E0">
        <w:rPr>
          <w:rFonts w:ascii="Times New Roman" w:eastAsia="Arial" w:hAnsi="Times New Roman" w:cs="Times New Roman"/>
          <w:sz w:val="24"/>
          <w:szCs w:val="24"/>
        </w:rPr>
        <w:t>uprawnienia do wykonywania niniejszego przedmiotu umowy. W przypadku udzielenia</w:t>
      </w:r>
      <w:r w:rsidRPr="002817E0">
        <w:rPr>
          <w:rFonts w:ascii="Times New Roman" w:eastAsia="Arial" w:hAnsi="Times New Roman" w:cs="Times New Roman"/>
          <w:spacing w:val="-59"/>
          <w:sz w:val="24"/>
          <w:szCs w:val="24"/>
        </w:rPr>
        <w:t xml:space="preserve"> </w:t>
      </w:r>
      <w:r w:rsidRPr="002817E0">
        <w:rPr>
          <w:rFonts w:ascii="Times New Roman" w:eastAsia="Arial" w:hAnsi="Times New Roman" w:cs="Times New Roman"/>
          <w:sz w:val="24"/>
          <w:szCs w:val="24"/>
        </w:rPr>
        <w:t>zamówienia</w:t>
      </w:r>
      <w:r w:rsidRPr="002817E0">
        <w:rPr>
          <w:rFonts w:ascii="Times New Roman" w:eastAsia="Arial" w:hAnsi="Times New Roman" w:cs="Times New Roman"/>
          <w:spacing w:val="-1"/>
          <w:sz w:val="24"/>
          <w:szCs w:val="24"/>
        </w:rPr>
        <w:t xml:space="preserve"> </w:t>
      </w:r>
      <w:r w:rsidRPr="002817E0">
        <w:rPr>
          <w:rFonts w:ascii="Times New Roman" w:eastAsia="Arial" w:hAnsi="Times New Roman" w:cs="Times New Roman"/>
          <w:sz w:val="24"/>
          <w:szCs w:val="24"/>
        </w:rPr>
        <w:t>będą</w:t>
      </w:r>
      <w:r w:rsidRPr="002817E0">
        <w:rPr>
          <w:rFonts w:ascii="Times New Roman" w:eastAsia="Arial" w:hAnsi="Times New Roman" w:cs="Times New Roman"/>
          <w:spacing w:val="60"/>
          <w:sz w:val="24"/>
          <w:szCs w:val="24"/>
        </w:rPr>
        <w:t xml:space="preserve"> </w:t>
      </w:r>
      <w:r w:rsidRPr="002817E0">
        <w:rPr>
          <w:rFonts w:ascii="Times New Roman" w:eastAsia="Arial" w:hAnsi="Times New Roman" w:cs="Times New Roman"/>
          <w:sz w:val="24"/>
          <w:szCs w:val="24"/>
        </w:rPr>
        <w:t>uczestniczyć</w:t>
      </w:r>
      <w:r w:rsidRPr="002817E0">
        <w:rPr>
          <w:rFonts w:ascii="Times New Roman" w:eastAsia="Arial" w:hAnsi="Times New Roman" w:cs="Times New Roman"/>
          <w:spacing w:val="2"/>
          <w:sz w:val="24"/>
          <w:szCs w:val="24"/>
        </w:rPr>
        <w:t xml:space="preserve"> </w:t>
      </w:r>
      <w:r w:rsidRPr="002817E0">
        <w:rPr>
          <w:rFonts w:ascii="Times New Roman" w:eastAsia="Arial" w:hAnsi="Times New Roman" w:cs="Times New Roman"/>
          <w:sz w:val="24"/>
          <w:szCs w:val="24"/>
        </w:rPr>
        <w:t>w</w:t>
      </w:r>
      <w:r w:rsidRPr="002817E0">
        <w:rPr>
          <w:rFonts w:ascii="Times New Roman" w:eastAsia="Arial" w:hAnsi="Times New Roman" w:cs="Times New Roman"/>
          <w:spacing w:val="-4"/>
          <w:sz w:val="24"/>
          <w:szCs w:val="24"/>
        </w:rPr>
        <w:t xml:space="preserve"> </w:t>
      </w:r>
      <w:r w:rsidRPr="002817E0">
        <w:rPr>
          <w:rFonts w:ascii="Times New Roman" w:eastAsia="Arial" w:hAnsi="Times New Roman" w:cs="Times New Roman"/>
          <w:sz w:val="24"/>
          <w:szCs w:val="24"/>
        </w:rPr>
        <w:t>realizacji</w:t>
      </w:r>
      <w:r w:rsidRPr="002817E0">
        <w:rPr>
          <w:rFonts w:ascii="Times New Roman" w:eastAsia="Arial" w:hAnsi="Times New Roman" w:cs="Times New Roman"/>
          <w:spacing w:val="-1"/>
          <w:sz w:val="24"/>
          <w:szCs w:val="24"/>
        </w:rPr>
        <w:t xml:space="preserve"> </w:t>
      </w:r>
      <w:r w:rsidRPr="002817E0">
        <w:rPr>
          <w:rFonts w:ascii="Times New Roman" w:eastAsia="Arial" w:hAnsi="Times New Roman" w:cs="Times New Roman"/>
          <w:sz w:val="24"/>
          <w:szCs w:val="24"/>
        </w:rPr>
        <w:t>przedmiotu umowy.</w:t>
      </w:r>
    </w:p>
    <w:p w14:paraId="090A3D73" w14:textId="77777777" w:rsidR="00747433" w:rsidRPr="002817E0" w:rsidRDefault="00747433" w:rsidP="00F4299E">
      <w:pPr>
        <w:widowControl w:val="0"/>
        <w:autoSpaceDE w:val="0"/>
        <w:autoSpaceDN w:val="0"/>
        <w:spacing w:after="0"/>
        <w:rPr>
          <w:rFonts w:ascii="Times New Roman" w:eastAsia="Arial" w:hAnsi="Times New Roman" w:cs="Times New Roman"/>
          <w:sz w:val="24"/>
          <w:szCs w:val="24"/>
        </w:rPr>
      </w:pPr>
    </w:p>
    <w:p w14:paraId="68E412C8" w14:textId="77777777" w:rsidR="00747433" w:rsidRPr="002817E0" w:rsidRDefault="00747433" w:rsidP="00F4299E">
      <w:pPr>
        <w:widowControl w:val="0"/>
        <w:autoSpaceDE w:val="0"/>
        <w:autoSpaceDN w:val="0"/>
        <w:spacing w:before="7" w:after="0"/>
        <w:rPr>
          <w:rFonts w:ascii="Times New Roman" w:eastAsia="Arial" w:hAnsi="Times New Roman" w:cs="Times New Roman"/>
          <w:sz w:val="24"/>
          <w:szCs w:val="24"/>
        </w:rPr>
      </w:pPr>
    </w:p>
    <w:p w14:paraId="10B170BB" w14:textId="4F5187AB" w:rsidR="00747433" w:rsidRPr="002817E0" w:rsidRDefault="00747433" w:rsidP="00F4299E">
      <w:pPr>
        <w:widowControl w:val="0"/>
        <w:autoSpaceDE w:val="0"/>
        <w:autoSpaceDN w:val="0"/>
        <w:spacing w:after="0"/>
        <w:ind w:left="5090" w:right="1188" w:hanging="490"/>
        <w:rPr>
          <w:rFonts w:ascii="Times New Roman" w:eastAsia="Arial" w:hAnsi="Times New Roman" w:cs="Times New Roman"/>
          <w:sz w:val="24"/>
          <w:szCs w:val="24"/>
        </w:rPr>
      </w:pPr>
      <w:r w:rsidRPr="002817E0">
        <w:rPr>
          <w:rFonts w:ascii="Times New Roman" w:eastAsia="Arial" w:hAnsi="Times New Roman" w:cs="Times New Roman"/>
          <w:sz w:val="24"/>
          <w:szCs w:val="24"/>
        </w:rPr>
        <w:t>………………………………….</w:t>
      </w:r>
      <w:r w:rsidRPr="002817E0">
        <w:rPr>
          <w:rFonts w:ascii="Times New Roman" w:eastAsia="Arial" w:hAnsi="Times New Roman" w:cs="Times New Roman"/>
          <w:spacing w:val="-59"/>
          <w:sz w:val="24"/>
          <w:szCs w:val="24"/>
        </w:rPr>
        <w:t xml:space="preserve"> </w:t>
      </w:r>
      <w:r w:rsidRPr="00E97B7A">
        <w:rPr>
          <w:rFonts w:ascii="Times New Roman" w:eastAsia="Arial" w:hAnsi="Times New Roman" w:cs="Times New Roman"/>
          <w:i/>
          <w:iCs/>
          <w:sz w:val="20"/>
          <w:szCs w:val="20"/>
        </w:rPr>
        <w:t>(podpis</w:t>
      </w:r>
      <w:r w:rsidRPr="00E97B7A">
        <w:rPr>
          <w:rFonts w:ascii="Times New Roman" w:eastAsia="Arial" w:hAnsi="Times New Roman" w:cs="Times New Roman"/>
          <w:i/>
          <w:iCs/>
          <w:spacing w:val="-7"/>
          <w:sz w:val="20"/>
          <w:szCs w:val="20"/>
        </w:rPr>
        <w:t xml:space="preserve"> </w:t>
      </w:r>
      <w:r w:rsidRPr="00E97B7A">
        <w:rPr>
          <w:rFonts w:ascii="Times New Roman" w:eastAsia="Arial" w:hAnsi="Times New Roman" w:cs="Times New Roman"/>
          <w:i/>
          <w:iCs/>
          <w:sz w:val="20"/>
          <w:szCs w:val="20"/>
        </w:rPr>
        <w:t>Wykonawcy)</w:t>
      </w:r>
    </w:p>
    <w:p w14:paraId="59E102E3" w14:textId="77777777" w:rsidR="00747433" w:rsidRPr="002817E0" w:rsidRDefault="00747433" w:rsidP="00F4299E">
      <w:pPr>
        <w:widowControl w:val="0"/>
        <w:tabs>
          <w:tab w:val="left" w:pos="876"/>
        </w:tabs>
        <w:autoSpaceDE w:val="0"/>
        <w:autoSpaceDN w:val="0"/>
        <w:spacing w:after="0"/>
        <w:ind w:left="3164"/>
        <w:jc w:val="both"/>
        <w:rPr>
          <w:rFonts w:ascii="Times New Roman" w:eastAsia="Arial" w:hAnsi="Times New Roman" w:cs="Times New Roman"/>
          <w:sz w:val="24"/>
          <w:szCs w:val="24"/>
        </w:rPr>
      </w:pPr>
    </w:p>
    <w:p w14:paraId="3FF00BAE" w14:textId="77777777" w:rsidR="00747433" w:rsidRPr="002817E0" w:rsidRDefault="00747433" w:rsidP="00F4299E">
      <w:pPr>
        <w:spacing w:after="0"/>
        <w:ind w:left="57" w:right="57"/>
        <w:jc w:val="both"/>
        <w:rPr>
          <w:rFonts w:ascii="Times New Roman" w:hAnsi="Times New Roman" w:cs="Times New Roman"/>
          <w:i/>
          <w:iCs/>
          <w:sz w:val="24"/>
          <w:szCs w:val="24"/>
        </w:rPr>
      </w:pPr>
    </w:p>
    <w:sectPr w:rsidR="00747433" w:rsidRPr="002817E0" w:rsidSect="00600BE3">
      <w:footerReference w:type="default" r:id="rId8"/>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3DF420" w14:textId="77777777" w:rsidR="000B6A64" w:rsidRDefault="000B6A64">
      <w:pPr>
        <w:spacing w:after="0" w:line="240" w:lineRule="auto"/>
      </w:pPr>
      <w:r>
        <w:separator/>
      </w:r>
    </w:p>
  </w:endnote>
  <w:endnote w:type="continuationSeparator" w:id="0">
    <w:p w14:paraId="59E2CD87" w14:textId="77777777" w:rsidR="000B6A64" w:rsidRDefault="000B6A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font>
  <w:font w:name="Wingdings 2">
    <w:panose1 w:val="050201020105070707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TimesNewRoman">
    <w:altName w:val="Klee One"/>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1706825"/>
      <w:docPartObj>
        <w:docPartGallery w:val="Page Numbers (Bottom of Page)"/>
        <w:docPartUnique/>
      </w:docPartObj>
    </w:sdtPr>
    <w:sdtContent>
      <w:p w14:paraId="6011BBB8" w14:textId="77777777" w:rsidR="00A30DD2" w:rsidRDefault="00A30DD2">
        <w:pPr>
          <w:pStyle w:val="Stopka"/>
          <w:jc w:val="right"/>
        </w:pPr>
        <w:r>
          <w:fldChar w:fldCharType="begin"/>
        </w:r>
        <w:r>
          <w:instrText>PAGE   \* MERGEFORMAT</w:instrText>
        </w:r>
        <w:r>
          <w:fldChar w:fldCharType="separate"/>
        </w:r>
        <w:r w:rsidR="00851AFC">
          <w:rPr>
            <w:noProof/>
          </w:rPr>
          <w:t>10</w:t>
        </w:r>
        <w:r>
          <w:fldChar w:fldCharType="end"/>
        </w:r>
      </w:p>
    </w:sdtContent>
  </w:sdt>
  <w:p w14:paraId="235B6966" w14:textId="77777777" w:rsidR="00A30DD2" w:rsidRDefault="00A30D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B12A78" w14:textId="77777777" w:rsidR="000B6A64" w:rsidRDefault="000B6A64">
      <w:pPr>
        <w:spacing w:after="0" w:line="240" w:lineRule="auto"/>
      </w:pPr>
      <w:r>
        <w:separator/>
      </w:r>
    </w:p>
  </w:footnote>
  <w:footnote w:type="continuationSeparator" w:id="0">
    <w:p w14:paraId="06ABC7C2" w14:textId="77777777" w:rsidR="000B6A64" w:rsidRDefault="000B6A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CD93C69"/>
    <w:multiLevelType w:val="hybridMultilevel"/>
    <w:tmpl w:val="DDEC32F6"/>
    <w:lvl w:ilvl="0" w:tplc="04150011">
      <w:start w:val="1"/>
      <w:numFmt w:val="decimal"/>
      <w:lvlText w:val="%1)"/>
      <w:lvlJc w:val="left"/>
      <w:rPr>
        <w:rFonts w:hint="default"/>
        <w:b w:val="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C"/>
    <w:multiLevelType w:val="multilevel"/>
    <w:tmpl w:val="0000000C"/>
    <w:name w:val="WW8Num12"/>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00000D"/>
    <w:multiLevelType w:val="multilevel"/>
    <w:tmpl w:val="0000000D"/>
    <w:name w:val="WW8Num13"/>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4" w15:restartNumberingAfterBreak="0">
    <w:nsid w:val="0000000E"/>
    <w:multiLevelType w:val="multilevel"/>
    <w:tmpl w:val="0000000E"/>
    <w:name w:val="WW8Num14"/>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5" w15:restartNumberingAfterBreak="0">
    <w:nsid w:val="01C758D2"/>
    <w:multiLevelType w:val="hybridMultilevel"/>
    <w:tmpl w:val="8ABA6E6A"/>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6" w15:restartNumberingAfterBreak="0">
    <w:nsid w:val="08427D3B"/>
    <w:multiLevelType w:val="hybridMultilevel"/>
    <w:tmpl w:val="279AA5F6"/>
    <w:lvl w:ilvl="0" w:tplc="04150011">
      <w:start w:val="1"/>
      <w:numFmt w:val="decimal"/>
      <w:lvlText w:val="%1)"/>
      <w:lvlJc w:val="left"/>
      <w:pPr>
        <w:ind w:left="644" w:hanging="360"/>
      </w:pPr>
    </w:lvl>
    <w:lvl w:ilvl="1" w:tplc="04150011">
      <w:start w:val="1"/>
      <w:numFmt w:val="decimal"/>
      <w:lvlText w:val="%2)"/>
      <w:lvlJc w:val="left"/>
      <w:pPr>
        <w:ind w:left="502" w:hanging="360"/>
      </w:pPr>
    </w:lvl>
    <w:lvl w:ilvl="2" w:tplc="AA7AB9CE">
      <w:start w:val="1"/>
      <w:numFmt w:val="decimal"/>
      <w:lvlText w:val="%3"/>
      <w:lvlJc w:val="left"/>
      <w:pPr>
        <w:ind w:left="66" w:hanging="360"/>
      </w:pPr>
      <w:rPr>
        <w:rFonts w:hint="default"/>
      </w:rPr>
    </w:lvl>
    <w:lvl w:ilvl="3" w:tplc="04150011">
      <w:start w:val="1"/>
      <w:numFmt w:val="decimal"/>
      <w:lvlText w:val="%4)"/>
      <w:lvlJc w:val="left"/>
      <w:pPr>
        <w:ind w:left="644" w:hanging="360"/>
      </w:pPr>
    </w:lvl>
    <w:lvl w:ilvl="4" w:tplc="B664C508">
      <w:start w:val="1"/>
      <w:numFmt w:val="decimal"/>
      <w:lvlText w:val="%5."/>
      <w:lvlJc w:val="left"/>
      <w:pPr>
        <w:ind w:left="360" w:hanging="360"/>
      </w:pPr>
      <w:rPr>
        <w:rFonts w:hint="default"/>
      </w:r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182C79B0"/>
    <w:multiLevelType w:val="hybridMultilevel"/>
    <w:tmpl w:val="E564B27C"/>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start w:val="1"/>
      <w:numFmt w:val="lowerRoman"/>
      <w:lvlText w:val="%3."/>
      <w:lvlJc w:val="right"/>
      <w:pPr>
        <w:ind w:left="3294" w:hanging="180"/>
      </w:pPr>
    </w:lvl>
    <w:lvl w:ilvl="3" w:tplc="DBDACCD2">
      <w:start w:val="1"/>
      <w:numFmt w:val="decimal"/>
      <w:lvlText w:val="%4."/>
      <w:lvlJc w:val="left"/>
      <w:rPr>
        <w:color w:val="auto"/>
      </w:rPr>
    </w:lvl>
    <w:lvl w:ilvl="4" w:tplc="04150019">
      <w:start w:val="1"/>
      <w:numFmt w:val="lowerLetter"/>
      <w:lvlText w:val="%5."/>
      <w:lvlJc w:val="left"/>
      <w:pPr>
        <w:ind w:left="4734" w:hanging="360"/>
      </w:pPr>
    </w:lvl>
    <w:lvl w:ilvl="5" w:tplc="0415001B">
      <w:start w:val="1"/>
      <w:numFmt w:val="lowerRoman"/>
      <w:lvlText w:val="%6."/>
      <w:lvlJc w:val="right"/>
      <w:pPr>
        <w:ind w:left="5454" w:hanging="180"/>
      </w:pPr>
    </w:lvl>
    <w:lvl w:ilvl="6" w:tplc="6D04D196">
      <w:start w:val="1"/>
      <w:numFmt w:val="decimal"/>
      <w:lvlText w:val="%7."/>
      <w:lvlJc w:val="left"/>
      <w:pPr>
        <w:ind w:left="6174" w:hanging="360"/>
      </w:pPr>
      <w:rPr>
        <w:rFonts w:ascii="Times New Roman" w:hAnsi="Times New Roman" w:cs="Times New Roman" w:hint="default"/>
        <w:sz w:val="24"/>
        <w:szCs w:val="24"/>
      </w:rPr>
    </w:lvl>
    <w:lvl w:ilvl="7" w:tplc="04150019">
      <w:start w:val="1"/>
      <w:numFmt w:val="lowerLetter"/>
      <w:lvlText w:val="%8."/>
      <w:lvlJc w:val="left"/>
      <w:pPr>
        <w:ind w:left="6894" w:hanging="360"/>
      </w:pPr>
    </w:lvl>
    <w:lvl w:ilvl="8" w:tplc="0415001B">
      <w:start w:val="1"/>
      <w:numFmt w:val="lowerRoman"/>
      <w:lvlText w:val="%9."/>
      <w:lvlJc w:val="right"/>
      <w:pPr>
        <w:ind w:left="7614" w:hanging="180"/>
      </w:pPr>
    </w:lvl>
  </w:abstractNum>
  <w:abstractNum w:abstractNumId="8" w15:restartNumberingAfterBreak="0">
    <w:nsid w:val="19296282"/>
    <w:multiLevelType w:val="hybridMultilevel"/>
    <w:tmpl w:val="B7C6BC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637927"/>
    <w:multiLevelType w:val="hybridMultilevel"/>
    <w:tmpl w:val="1C5EC9E4"/>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 w15:restartNumberingAfterBreak="0">
    <w:nsid w:val="1A86488A"/>
    <w:multiLevelType w:val="hybridMultilevel"/>
    <w:tmpl w:val="F1223676"/>
    <w:lvl w:ilvl="0" w:tplc="DDBC0786">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D9F083C"/>
    <w:multiLevelType w:val="multilevel"/>
    <w:tmpl w:val="31669C28"/>
    <w:lvl w:ilvl="0">
      <w:start w:val="1"/>
      <w:numFmt w:val="decimal"/>
      <w:lvlText w:val="§%1."/>
      <w:lvlJc w:val="right"/>
      <w:pPr>
        <w:ind w:left="170" w:hanging="57"/>
      </w:pPr>
    </w:lvl>
    <w:lvl w:ilvl="1">
      <w:start w:val="1"/>
      <w:numFmt w:val="decimal"/>
      <w:lvlText w:val="%2)"/>
      <w:lvlJc w:val="left"/>
      <w:pPr>
        <w:ind w:left="502" w:hanging="360"/>
      </w:pPr>
      <w:rPr>
        <w:rFonts w:ascii="Times New Roman" w:eastAsiaTheme="minorHAnsi" w:hAnsi="Times New Roman" w:cs="Times New Roman" w:hint="default"/>
      </w:rPr>
    </w:lvl>
    <w:lvl w:ilvl="2">
      <w:start w:val="1"/>
      <w:numFmt w:val="decimal"/>
      <w:lvlText w:val="%3)"/>
      <w:lvlJc w:val="left"/>
      <w:pPr>
        <w:ind w:left="644" w:hanging="360"/>
      </w:pPr>
    </w:lvl>
    <w:lvl w:ilvl="3">
      <w:start w:val="1"/>
      <w:numFmt w:val="bullet"/>
      <w:lvlText w:val="−"/>
      <w:lvlJc w:val="left"/>
      <w:pPr>
        <w:ind w:left="1154" w:hanging="360"/>
      </w:pPr>
      <w:rPr>
        <w:rFonts w:ascii="Times New Roman" w:hAnsi="Times New Roman" w:cs="Times New Roman" w:hint="default"/>
      </w:rPr>
    </w:lvl>
    <w:lvl w:ilvl="4">
      <w:start w:val="1"/>
      <w:numFmt w:val="bullet"/>
      <w:lvlText w:val="-"/>
      <w:lvlJc w:val="left"/>
      <w:pPr>
        <w:ind w:left="1134" w:hanging="227"/>
      </w:pPr>
      <w:rPr>
        <w:rFonts w:ascii="Courier New" w:hAnsi="Courier New" w:cs="Times New Roman" w:hint="default"/>
      </w:rPr>
    </w:lvl>
    <w:lvl w:ilvl="5">
      <w:start w:val="1"/>
      <w:numFmt w:val="bullet"/>
      <w:lvlText w:val=""/>
      <w:lvlJc w:val="left"/>
      <w:pPr>
        <w:ind w:left="1361" w:hanging="227"/>
      </w:pPr>
      <w:rPr>
        <w:rFonts w:ascii="Symbol" w:hAnsi="Symbol" w:hint="default"/>
        <w:color w:val="auto"/>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E3A5938"/>
    <w:multiLevelType w:val="hybridMultilevel"/>
    <w:tmpl w:val="060C7BAE"/>
    <w:lvl w:ilvl="0" w:tplc="0415000F">
      <w:start w:val="1"/>
      <w:numFmt w:val="decimal"/>
      <w:lvlText w:val="%1."/>
      <w:lvlJc w:val="left"/>
      <w:pPr>
        <w:ind w:left="360"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226004F2"/>
    <w:multiLevelType w:val="hybridMultilevel"/>
    <w:tmpl w:val="9AF41C48"/>
    <w:lvl w:ilvl="0" w:tplc="0415000F">
      <w:start w:val="1"/>
      <w:numFmt w:val="decimal"/>
      <w:lvlText w:val="%1."/>
      <w:lvlJc w:val="left"/>
      <w:pPr>
        <w:tabs>
          <w:tab w:val="num" w:pos="720"/>
        </w:tabs>
        <w:ind w:left="720" w:hanging="360"/>
      </w:pPr>
    </w:lvl>
    <w:lvl w:ilvl="1" w:tplc="B352E292">
      <w:start w:val="1"/>
      <w:numFmt w:val="decimal"/>
      <w:lvlText w:val="%2)"/>
      <w:lvlJc w:val="left"/>
      <w:pPr>
        <w:tabs>
          <w:tab w:val="num" w:pos="1440"/>
        </w:tabs>
        <w:ind w:left="1440" w:hanging="360"/>
      </w:pPr>
    </w:lvl>
    <w:lvl w:ilvl="2" w:tplc="4DCCE3E2">
      <w:start w:val="1"/>
      <w:numFmt w:val="decimal"/>
      <w:lvlText w:val="%3"/>
      <w:lvlJc w:val="left"/>
      <w:pPr>
        <w:ind w:left="36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29832EAD"/>
    <w:multiLevelType w:val="hybridMultilevel"/>
    <w:tmpl w:val="44467CD8"/>
    <w:lvl w:ilvl="0" w:tplc="D05297F0">
      <w:start w:val="1"/>
      <w:numFmt w:val="decimal"/>
      <w:lvlText w:val="%1."/>
      <w:lvlJc w:val="left"/>
      <w:pPr>
        <w:ind w:left="785" w:hanging="360"/>
      </w:pPr>
      <w:rPr>
        <w:rFonts w:eastAsia="Times New Roman" w:hint="default"/>
        <w:b w:val="0"/>
        <w:bCs w:val="0"/>
        <w:color w:val="auto"/>
      </w:rPr>
    </w:lvl>
    <w:lvl w:ilvl="1" w:tplc="04150019">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5" w15:restartNumberingAfterBreak="0">
    <w:nsid w:val="298F0C1D"/>
    <w:multiLevelType w:val="hybridMultilevel"/>
    <w:tmpl w:val="ADEE16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AF41672"/>
    <w:multiLevelType w:val="hybridMultilevel"/>
    <w:tmpl w:val="AF88A40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D5B3D62"/>
    <w:multiLevelType w:val="hybridMultilevel"/>
    <w:tmpl w:val="7EC4A68A"/>
    <w:lvl w:ilvl="0" w:tplc="F1D63BE2">
      <w:start w:val="3"/>
      <w:numFmt w:val="decimal"/>
      <w:lvlText w:val="%1"/>
      <w:lvlJc w:val="left"/>
      <w:pPr>
        <w:ind w:left="360" w:hanging="360"/>
      </w:pPr>
      <w:rPr>
        <w:rFonts w:hint="default"/>
      </w:rPr>
    </w:lvl>
    <w:lvl w:ilvl="1" w:tplc="1B76CCDC">
      <w:start w:val="1"/>
      <w:numFmt w:val="decimal"/>
      <w:lvlText w:val="%2)"/>
      <w:lvlJc w:val="left"/>
      <w:pPr>
        <w:ind w:left="786" w:hanging="360"/>
      </w:pPr>
      <w:rPr>
        <w:rFonts w:hint="default"/>
      </w:rPr>
    </w:lvl>
    <w:lvl w:ilvl="2" w:tplc="AA84F588">
      <w:start w:val="5"/>
      <w:numFmt w:val="decimal"/>
      <w:lvlText w:val="%3."/>
      <w:lvlJc w:val="left"/>
      <w:pPr>
        <w:ind w:left="502"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F3E102A"/>
    <w:multiLevelType w:val="hybridMultilevel"/>
    <w:tmpl w:val="B26203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FF87D12"/>
    <w:multiLevelType w:val="hybridMultilevel"/>
    <w:tmpl w:val="A9943308"/>
    <w:lvl w:ilvl="0" w:tplc="23B66508">
      <w:start w:val="1"/>
      <w:numFmt w:val="decimal"/>
      <w:lvlText w:val="%1."/>
      <w:lvlJc w:val="left"/>
      <w:pPr>
        <w:ind w:left="360" w:hanging="360"/>
      </w:pPr>
      <w:rPr>
        <w:rFonts w:ascii="Times New Roman" w:eastAsiaTheme="minorHAnsi" w:hAnsi="Times New Roman" w:cs="Times New Roman"/>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09B69C5"/>
    <w:multiLevelType w:val="hybridMultilevel"/>
    <w:tmpl w:val="E6AAA9C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1E72F65"/>
    <w:multiLevelType w:val="hybridMultilevel"/>
    <w:tmpl w:val="A2A07858"/>
    <w:lvl w:ilvl="0" w:tplc="90BE74C2">
      <w:start w:val="8"/>
      <w:numFmt w:val="decimal"/>
      <w:lvlText w:val="%1."/>
      <w:lvlJc w:val="left"/>
      <w:pPr>
        <w:ind w:left="502" w:hanging="360"/>
      </w:pPr>
      <w:rPr>
        <w:rFonts w:hint="default"/>
      </w:rPr>
    </w:lvl>
    <w:lvl w:ilvl="1" w:tplc="B1467AF0">
      <w:start w:val="1"/>
      <w:numFmt w:val="decimal"/>
      <w:lvlText w:val="%2)"/>
      <w:lvlJc w:val="left"/>
      <w:pPr>
        <w:ind w:left="1222" w:hanging="360"/>
      </w:pPr>
      <w:rPr>
        <w:rFonts w:ascii="Times New Roman" w:eastAsiaTheme="minorHAnsi" w:hAnsi="Times New Roman" w:cs="Times New Roman"/>
      </w:rPr>
    </w:lvl>
    <w:lvl w:ilvl="2" w:tplc="3FA87E66">
      <w:start w:val="1"/>
      <w:numFmt w:val="lowerLetter"/>
      <w:lvlText w:val="%3)"/>
      <w:lvlJc w:val="left"/>
      <w:pPr>
        <w:ind w:left="502" w:hanging="360"/>
      </w:pPr>
      <w:rPr>
        <w:rFonts w:hint="default"/>
      </w:r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2" w15:restartNumberingAfterBreak="0">
    <w:nsid w:val="32797A88"/>
    <w:multiLevelType w:val="multilevel"/>
    <w:tmpl w:val="4F4A2CB6"/>
    <w:lvl w:ilvl="0">
      <w:start w:val="1"/>
      <w:numFmt w:val="decimal"/>
      <w:lvlText w:val="%1."/>
      <w:lvlJc w:val="left"/>
      <w:pPr>
        <w:ind w:left="360" w:hanging="360"/>
      </w:pPr>
      <w:rPr>
        <w:b w:val="0"/>
        <w:i w:val="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3" w15:restartNumberingAfterBreak="0">
    <w:nsid w:val="33EF14B4"/>
    <w:multiLevelType w:val="hybridMultilevel"/>
    <w:tmpl w:val="D486D08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142"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15:restartNumberingAfterBreak="0">
    <w:nsid w:val="37FD32DA"/>
    <w:multiLevelType w:val="hybridMultilevel"/>
    <w:tmpl w:val="4948A12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3E0162C6"/>
    <w:multiLevelType w:val="hybridMultilevel"/>
    <w:tmpl w:val="093C83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9C2A11"/>
    <w:multiLevelType w:val="hybridMultilevel"/>
    <w:tmpl w:val="10DC4B12"/>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7" w15:restartNumberingAfterBreak="0">
    <w:nsid w:val="3EE76925"/>
    <w:multiLevelType w:val="multilevel"/>
    <w:tmpl w:val="3D986402"/>
    <w:lvl w:ilvl="0">
      <w:start w:val="1"/>
      <w:numFmt w:val="decimal"/>
      <w:lvlText w:val="§%1."/>
      <w:lvlJc w:val="right"/>
      <w:pPr>
        <w:ind w:left="170" w:hanging="57"/>
      </w:pPr>
    </w:lvl>
    <w:lvl w:ilvl="1">
      <w:start w:val="1"/>
      <w:numFmt w:val="decimal"/>
      <w:lvlText w:val="%2."/>
      <w:lvlJc w:val="left"/>
      <w:pPr>
        <w:ind w:left="2411" w:hanging="284"/>
      </w:pPr>
    </w:lvl>
    <w:lvl w:ilvl="2">
      <w:start w:val="1"/>
      <w:numFmt w:val="decimal"/>
      <w:lvlText w:val="%3)"/>
      <w:lvlJc w:val="left"/>
      <w:pPr>
        <w:ind w:left="360" w:hanging="360"/>
      </w:pPr>
    </w:lvl>
    <w:lvl w:ilvl="3">
      <w:start w:val="1"/>
      <w:numFmt w:val="bullet"/>
      <w:lvlText w:val="−"/>
      <w:lvlJc w:val="left"/>
      <w:pPr>
        <w:ind w:left="1154" w:hanging="360"/>
      </w:pPr>
      <w:rPr>
        <w:rFonts w:ascii="Times New Roman" w:hAnsi="Times New Roman" w:cs="Times New Roman" w:hint="default"/>
      </w:rPr>
    </w:lvl>
    <w:lvl w:ilvl="4">
      <w:start w:val="1"/>
      <w:numFmt w:val="bullet"/>
      <w:lvlText w:val="-"/>
      <w:lvlJc w:val="left"/>
      <w:pPr>
        <w:ind w:left="1134" w:hanging="227"/>
      </w:pPr>
      <w:rPr>
        <w:rFonts w:ascii="Courier New" w:hAnsi="Courier New" w:cs="Times New Roman" w:hint="default"/>
      </w:rPr>
    </w:lvl>
    <w:lvl w:ilvl="5">
      <w:start w:val="1"/>
      <w:numFmt w:val="bullet"/>
      <w:lvlText w:val=""/>
      <w:lvlJc w:val="left"/>
      <w:pPr>
        <w:ind w:left="1361" w:hanging="227"/>
      </w:pPr>
      <w:rPr>
        <w:rFonts w:ascii="Symbol" w:hAnsi="Symbol" w:hint="default"/>
        <w:color w:val="auto"/>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3FA905DD"/>
    <w:multiLevelType w:val="hybridMultilevel"/>
    <w:tmpl w:val="B164BCA4"/>
    <w:lvl w:ilvl="0" w:tplc="6AF46B88">
      <w:start w:val="3"/>
      <w:numFmt w:val="decimal"/>
      <w:lvlText w:val="%1)"/>
      <w:lvlJc w:val="left"/>
      <w:pPr>
        <w:ind w:left="786"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9" w15:restartNumberingAfterBreak="0">
    <w:nsid w:val="42FF7B2C"/>
    <w:multiLevelType w:val="hybridMultilevel"/>
    <w:tmpl w:val="50A41CE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4438562F"/>
    <w:multiLevelType w:val="hybridMultilevel"/>
    <w:tmpl w:val="1E52A620"/>
    <w:lvl w:ilvl="0" w:tplc="0415000F">
      <w:start w:val="1"/>
      <w:numFmt w:val="decimal"/>
      <w:lvlText w:val="%1."/>
      <w:lvlJc w:val="left"/>
      <w:pPr>
        <w:ind w:left="360"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49E3573D"/>
    <w:multiLevelType w:val="hybridMultilevel"/>
    <w:tmpl w:val="84CC263A"/>
    <w:lvl w:ilvl="0" w:tplc="E74E4C7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A880A56"/>
    <w:multiLevelType w:val="hybridMultilevel"/>
    <w:tmpl w:val="6420B264"/>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4AA015B7"/>
    <w:multiLevelType w:val="hybridMultilevel"/>
    <w:tmpl w:val="97D8AE06"/>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4" w15:restartNumberingAfterBreak="0">
    <w:nsid w:val="4B07163E"/>
    <w:multiLevelType w:val="hybridMultilevel"/>
    <w:tmpl w:val="9588071E"/>
    <w:lvl w:ilvl="0" w:tplc="882A241C">
      <w:start w:val="1"/>
      <w:numFmt w:val="decimal"/>
      <w:lvlText w:val="%1)"/>
      <w:lvlJc w:val="left"/>
      <w:pPr>
        <w:ind w:left="1080" w:hanging="360"/>
      </w:pPr>
      <w:rPr>
        <w:rFonts w:eastAsia="Calibr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BC6402F"/>
    <w:multiLevelType w:val="hybridMultilevel"/>
    <w:tmpl w:val="2F72AF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E1F3D9D"/>
    <w:multiLevelType w:val="hybridMultilevel"/>
    <w:tmpl w:val="D9E2473C"/>
    <w:lvl w:ilvl="0" w:tplc="04150017">
      <w:start w:val="1"/>
      <w:numFmt w:val="lowerLetter"/>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7" w15:restartNumberingAfterBreak="0">
    <w:nsid w:val="52A245AC"/>
    <w:multiLevelType w:val="hybridMultilevel"/>
    <w:tmpl w:val="112C463C"/>
    <w:lvl w:ilvl="0" w:tplc="44164E20">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885B7B"/>
    <w:multiLevelType w:val="hybridMultilevel"/>
    <w:tmpl w:val="225695EA"/>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9" w15:restartNumberingAfterBreak="0">
    <w:nsid w:val="58685BAF"/>
    <w:multiLevelType w:val="hybridMultilevel"/>
    <w:tmpl w:val="253601F2"/>
    <w:lvl w:ilvl="0" w:tplc="2346B148">
      <w:start w:val="1"/>
      <w:numFmt w:val="decimal"/>
      <w:lvlText w:val="%1."/>
      <w:lvlJc w:val="left"/>
      <w:pPr>
        <w:tabs>
          <w:tab w:val="num" w:pos="1571"/>
        </w:tabs>
        <w:ind w:left="1571" w:hanging="360"/>
      </w:pPr>
      <w:rPr>
        <w:rFonts w:ascii="Times New Roman" w:hAnsi="Times New Roman" w:cs="Times New Roman" w:hint="default"/>
        <w:b w:val="0"/>
        <w:color w:val="auto"/>
      </w:rPr>
    </w:lvl>
    <w:lvl w:ilvl="1" w:tplc="0F98ABCC">
      <w:start w:val="1"/>
      <w:numFmt w:val="decimal"/>
      <w:lvlText w:val="%2)"/>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A025A2D"/>
    <w:multiLevelType w:val="hybridMultilevel"/>
    <w:tmpl w:val="6DC6BFE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1" w15:restartNumberingAfterBreak="0">
    <w:nsid w:val="5BE76680"/>
    <w:multiLevelType w:val="hybridMultilevel"/>
    <w:tmpl w:val="6F766CC4"/>
    <w:lvl w:ilvl="0" w:tplc="04150011">
      <w:start w:val="1"/>
      <w:numFmt w:val="decimal"/>
      <w:lvlText w:val="%1)"/>
      <w:lvlJc w:val="left"/>
      <w:pPr>
        <w:ind w:left="720" w:hanging="360"/>
      </w:pPr>
    </w:lvl>
    <w:lvl w:ilvl="1" w:tplc="04150011">
      <w:start w:val="1"/>
      <w:numFmt w:val="decimal"/>
      <w:lvlText w:val="%2)"/>
      <w:lvlJc w:val="left"/>
      <w:pPr>
        <w:ind w:left="786" w:hanging="360"/>
      </w:pPr>
    </w:lvl>
    <w:lvl w:ilvl="2" w:tplc="966C45B0">
      <w:start w:val="1"/>
      <w:numFmt w:val="decimal"/>
      <w:lvlText w:val="%3."/>
      <w:lvlJc w:val="left"/>
      <w:pPr>
        <w:ind w:left="36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CA03F6F"/>
    <w:multiLevelType w:val="hybridMultilevel"/>
    <w:tmpl w:val="7A662CC0"/>
    <w:lvl w:ilvl="0" w:tplc="01A42CC8">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43" w15:restartNumberingAfterBreak="0">
    <w:nsid w:val="62A116D1"/>
    <w:multiLevelType w:val="hybridMultilevel"/>
    <w:tmpl w:val="418870F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63DE12EE"/>
    <w:multiLevelType w:val="hybridMultilevel"/>
    <w:tmpl w:val="5644E7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6A61582B"/>
    <w:multiLevelType w:val="hybridMultilevel"/>
    <w:tmpl w:val="3FA2AF26"/>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6D052572"/>
    <w:multiLevelType w:val="hybridMultilevel"/>
    <w:tmpl w:val="F8E89C88"/>
    <w:lvl w:ilvl="0" w:tplc="54E41162">
      <w:start w:val="1"/>
      <w:numFmt w:val="decimal"/>
      <w:lvlText w:val="%1."/>
      <w:lvlJc w:val="left"/>
      <w:pPr>
        <w:ind w:left="563" w:hanging="284"/>
      </w:pPr>
      <w:rPr>
        <w:rFonts w:ascii="Arial" w:eastAsia="Arial" w:hAnsi="Arial" w:cs="Arial" w:hint="default"/>
        <w:b w:val="0"/>
        <w:bCs w:val="0"/>
        <w:i w:val="0"/>
        <w:iCs w:val="0"/>
        <w:spacing w:val="-1"/>
        <w:w w:val="99"/>
        <w:sz w:val="20"/>
        <w:szCs w:val="20"/>
        <w:lang w:val="pl-PL" w:eastAsia="en-US" w:bidi="ar-SA"/>
      </w:rPr>
    </w:lvl>
    <w:lvl w:ilvl="1" w:tplc="98903FBC">
      <w:start w:val="1"/>
      <w:numFmt w:val="decimal"/>
      <w:lvlText w:val="%2."/>
      <w:lvlJc w:val="left"/>
      <w:pPr>
        <w:ind w:left="892" w:hanging="202"/>
      </w:pPr>
      <w:rPr>
        <w:rFonts w:ascii="Arial" w:eastAsia="Arial" w:hAnsi="Arial" w:cs="Arial" w:hint="default"/>
        <w:b w:val="0"/>
        <w:bCs w:val="0"/>
        <w:i w:val="0"/>
        <w:iCs w:val="0"/>
        <w:w w:val="100"/>
        <w:sz w:val="20"/>
        <w:szCs w:val="20"/>
        <w:lang w:val="pl-PL" w:eastAsia="en-US" w:bidi="ar-SA"/>
      </w:rPr>
    </w:lvl>
    <w:lvl w:ilvl="2" w:tplc="08FC25F2">
      <w:numFmt w:val="bullet"/>
      <w:lvlText w:val="•"/>
      <w:lvlJc w:val="left"/>
      <w:pPr>
        <w:ind w:left="1867" w:hanging="202"/>
      </w:pPr>
      <w:rPr>
        <w:rFonts w:hint="default"/>
        <w:lang w:val="pl-PL" w:eastAsia="en-US" w:bidi="ar-SA"/>
      </w:rPr>
    </w:lvl>
    <w:lvl w:ilvl="3" w:tplc="33D87782">
      <w:numFmt w:val="bullet"/>
      <w:lvlText w:val="•"/>
      <w:lvlJc w:val="left"/>
      <w:pPr>
        <w:ind w:left="2835" w:hanging="202"/>
      </w:pPr>
      <w:rPr>
        <w:rFonts w:hint="default"/>
        <w:lang w:val="pl-PL" w:eastAsia="en-US" w:bidi="ar-SA"/>
      </w:rPr>
    </w:lvl>
    <w:lvl w:ilvl="4" w:tplc="2AF42100">
      <w:numFmt w:val="bullet"/>
      <w:lvlText w:val="•"/>
      <w:lvlJc w:val="left"/>
      <w:pPr>
        <w:ind w:left="3802" w:hanging="202"/>
      </w:pPr>
      <w:rPr>
        <w:rFonts w:hint="default"/>
        <w:lang w:val="pl-PL" w:eastAsia="en-US" w:bidi="ar-SA"/>
      </w:rPr>
    </w:lvl>
    <w:lvl w:ilvl="5" w:tplc="456A4542">
      <w:numFmt w:val="bullet"/>
      <w:lvlText w:val="•"/>
      <w:lvlJc w:val="left"/>
      <w:pPr>
        <w:ind w:left="4770" w:hanging="202"/>
      </w:pPr>
      <w:rPr>
        <w:rFonts w:hint="default"/>
        <w:lang w:val="pl-PL" w:eastAsia="en-US" w:bidi="ar-SA"/>
      </w:rPr>
    </w:lvl>
    <w:lvl w:ilvl="6" w:tplc="6536559C">
      <w:numFmt w:val="bullet"/>
      <w:lvlText w:val="•"/>
      <w:lvlJc w:val="left"/>
      <w:pPr>
        <w:ind w:left="5738" w:hanging="202"/>
      </w:pPr>
      <w:rPr>
        <w:rFonts w:hint="default"/>
        <w:lang w:val="pl-PL" w:eastAsia="en-US" w:bidi="ar-SA"/>
      </w:rPr>
    </w:lvl>
    <w:lvl w:ilvl="7" w:tplc="B3601CCE">
      <w:numFmt w:val="bullet"/>
      <w:lvlText w:val="•"/>
      <w:lvlJc w:val="left"/>
      <w:pPr>
        <w:ind w:left="6705" w:hanging="202"/>
      </w:pPr>
      <w:rPr>
        <w:rFonts w:hint="default"/>
        <w:lang w:val="pl-PL" w:eastAsia="en-US" w:bidi="ar-SA"/>
      </w:rPr>
    </w:lvl>
    <w:lvl w:ilvl="8" w:tplc="4F3E7D7C">
      <w:numFmt w:val="bullet"/>
      <w:lvlText w:val="•"/>
      <w:lvlJc w:val="left"/>
      <w:pPr>
        <w:ind w:left="7673" w:hanging="202"/>
      </w:pPr>
      <w:rPr>
        <w:rFonts w:hint="default"/>
        <w:lang w:val="pl-PL" w:eastAsia="en-US" w:bidi="ar-SA"/>
      </w:rPr>
    </w:lvl>
  </w:abstractNum>
  <w:abstractNum w:abstractNumId="47" w15:restartNumberingAfterBreak="0">
    <w:nsid w:val="70443FF7"/>
    <w:multiLevelType w:val="hybridMultilevel"/>
    <w:tmpl w:val="6A940994"/>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8" w15:restartNumberingAfterBreak="0">
    <w:nsid w:val="77CD3DE1"/>
    <w:multiLevelType w:val="hybridMultilevel"/>
    <w:tmpl w:val="3E76A6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EDA4336"/>
    <w:multiLevelType w:val="hybridMultilevel"/>
    <w:tmpl w:val="54A6F8CA"/>
    <w:lvl w:ilvl="0" w:tplc="0415000F">
      <w:start w:val="1"/>
      <w:numFmt w:val="decimal"/>
      <w:lvlText w:val="%1."/>
      <w:lvlJc w:val="left"/>
      <w:pPr>
        <w:ind w:left="360" w:hanging="360"/>
      </w:pPr>
    </w:lvl>
    <w:lvl w:ilvl="1" w:tplc="04150011">
      <w:start w:val="1"/>
      <w:numFmt w:val="decimal"/>
      <w:lvlText w:val="%2)"/>
      <w:lvlJc w:val="left"/>
      <w:pPr>
        <w:ind w:left="786" w:hanging="360"/>
      </w:pPr>
    </w:lvl>
    <w:lvl w:ilvl="2" w:tplc="0415001B" w:tentative="1">
      <w:start w:val="1"/>
      <w:numFmt w:val="lowerRoman"/>
      <w:lvlText w:val="%3."/>
      <w:lvlJc w:val="right"/>
      <w:pPr>
        <w:ind w:left="2160" w:hanging="180"/>
      </w:p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FA4169D"/>
    <w:multiLevelType w:val="hybridMultilevel"/>
    <w:tmpl w:val="7EB0AA70"/>
    <w:lvl w:ilvl="0" w:tplc="FCA6346A">
      <w:start w:val="1"/>
      <w:numFmt w:val="decimal"/>
      <w:lvlText w:val="%1."/>
      <w:lvlJc w:val="left"/>
      <w:pPr>
        <w:ind w:left="142" w:firstLine="0"/>
      </w:pPr>
      <w:rPr>
        <w:rFonts w:ascii="Times New Roman" w:eastAsiaTheme="minorHAnsi" w:hAnsi="Times New Roman" w:cs="Times New Roman"/>
        <w:b w:val="0"/>
        <w:i w:val="0"/>
        <w:strike w:val="0"/>
        <w:dstrike w:val="0"/>
        <w:color w:val="000000"/>
        <w:sz w:val="22"/>
        <w:szCs w:val="22"/>
        <w:u w:val="none" w:color="000000"/>
        <w:effect w:val="none"/>
        <w:bdr w:val="none" w:sz="0" w:space="0" w:color="auto" w:frame="1"/>
        <w:vertAlign w:val="baseline"/>
      </w:rPr>
    </w:lvl>
    <w:lvl w:ilvl="1" w:tplc="F25C561A">
      <w:start w:val="1"/>
      <w:numFmt w:val="lowerLetter"/>
      <w:lvlText w:val="%2"/>
      <w:lvlJc w:val="left"/>
      <w:pPr>
        <w:ind w:left="742"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2" w:tplc="9DCAB9CE">
      <w:start w:val="1"/>
      <w:numFmt w:val="lowerRoman"/>
      <w:lvlText w:val="%3"/>
      <w:lvlJc w:val="left"/>
      <w:pPr>
        <w:ind w:left="1462"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3" w:tplc="8AB493AE">
      <w:start w:val="1"/>
      <w:numFmt w:val="decimal"/>
      <w:lvlText w:val="%4"/>
      <w:lvlJc w:val="left"/>
      <w:pPr>
        <w:ind w:left="2182"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4" w:tplc="199E4430">
      <w:start w:val="1"/>
      <w:numFmt w:val="lowerLetter"/>
      <w:lvlText w:val="%5"/>
      <w:lvlJc w:val="left"/>
      <w:pPr>
        <w:ind w:left="2902"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5" w:tplc="52B8E3CA">
      <w:start w:val="1"/>
      <w:numFmt w:val="lowerRoman"/>
      <w:lvlText w:val="%6"/>
      <w:lvlJc w:val="left"/>
      <w:pPr>
        <w:ind w:left="3622"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6" w:tplc="593A6870">
      <w:start w:val="1"/>
      <w:numFmt w:val="decimal"/>
      <w:lvlText w:val="%7"/>
      <w:lvlJc w:val="left"/>
      <w:pPr>
        <w:ind w:left="4342"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7" w:tplc="17906344">
      <w:start w:val="1"/>
      <w:numFmt w:val="lowerLetter"/>
      <w:lvlText w:val="%8"/>
      <w:lvlJc w:val="left"/>
      <w:pPr>
        <w:ind w:left="5062"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8" w:tplc="C010A49A">
      <w:start w:val="1"/>
      <w:numFmt w:val="lowerRoman"/>
      <w:lvlText w:val="%9"/>
      <w:lvlJc w:val="left"/>
      <w:pPr>
        <w:ind w:left="5782"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abstractNum>
  <w:num w:numId="1" w16cid:durableId="8131357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6974904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8886033">
    <w:abstractNumId w:val="38"/>
  </w:num>
  <w:num w:numId="4" w16cid:durableId="8704132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93303369">
    <w:abstractNumId w:val="41"/>
  </w:num>
  <w:num w:numId="6" w16cid:durableId="1046177480">
    <w:abstractNumId w:val="12"/>
  </w:num>
  <w:num w:numId="7" w16cid:durableId="85834899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6425376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2129747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89432294">
    <w:abstractNumId w:val="43"/>
  </w:num>
  <w:num w:numId="11" w16cid:durableId="7804176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6983878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7040685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178210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44328823">
    <w:abstractNumId w:val="6"/>
  </w:num>
  <w:num w:numId="16" w16cid:durableId="46886518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12750440">
    <w:abstractNumId w:val="2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9879078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801401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5124044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45005141">
    <w:abstractNumId w:val="49"/>
  </w:num>
  <w:num w:numId="22" w16cid:durableId="208221455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80127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84165648">
    <w:abstractNumId w:val="46"/>
  </w:num>
  <w:num w:numId="25" w16cid:durableId="73167031">
    <w:abstractNumId w:val="44"/>
  </w:num>
  <w:num w:numId="26" w16cid:durableId="1836535225">
    <w:abstractNumId w:val="7"/>
  </w:num>
  <w:num w:numId="27" w16cid:durableId="1918129741">
    <w:abstractNumId w:val="8"/>
  </w:num>
  <w:num w:numId="28" w16cid:durableId="1341197343">
    <w:abstractNumId w:val="48"/>
  </w:num>
  <w:num w:numId="29" w16cid:durableId="872035867">
    <w:abstractNumId w:val="26"/>
  </w:num>
  <w:num w:numId="30" w16cid:durableId="356199905">
    <w:abstractNumId w:val="17"/>
    <w:lvlOverride w:ilvl="0">
      <w:startOverride w:val="3"/>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6748056">
    <w:abstractNumId w:val="0"/>
  </w:num>
  <w:num w:numId="32" w16cid:durableId="2093508857">
    <w:abstractNumId w:val="18"/>
  </w:num>
  <w:num w:numId="33" w16cid:durableId="1750345806">
    <w:abstractNumId w:val="25"/>
  </w:num>
  <w:num w:numId="34" w16cid:durableId="1946843042">
    <w:abstractNumId w:val="39"/>
  </w:num>
  <w:num w:numId="35" w16cid:durableId="216742598">
    <w:abstractNumId w:val="34"/>
  </w:num>
  <w:num w:numId="36" w16cid:durableId="12977621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56768243">
    <w:abstractNumId w:val="5"/>
  </w:num>
  <w:num w:numId="38" w16cid:durableId="1817527629">
    <w:abstractNumId w:val="10"/>
  </w:num>
  <w:num w:numId="39" w16cid:durableId="1363937352">
    <w:abstractNumId w:val="22"/>
  </w:num>
  <w:num w:numId="40" w16cid:durableId="1695762507">
    <w:abstractNumId w:val="14"/>
  </w:num>
  <w:num w:numId="41" w16cid:durableId="844324429">
    <w:abstractNumId w:val="13"/>
  </w:num>
  <w:num w:numId="42" w16cid:durableId="212149237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43741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86349629">
    <w:abstractNumId w:val="27"/>
    <w:lvlOverride w:ilvl="0">
      <w:startOverride w:val="1"/>
    </w:lvlOverride>
    <w:lvlOverride w:ilvl="1">
      <w:startOverride w:val="1"/>
    </w:lvlOverride>
    <w:lvlOverride w:ilvl="2">
      <w:startOverride w:val="1"/>
    </w:lvlOverride>
    <w:lvlOverride w:ilvl="3"/>
    <w:lvlOverride w:ilvl="4"/>
    <w:lvlOverride w:ilvl="5"/>
    <w:lvlOverride w:ilvl="6">
      <w:startOverride w:val="1"/>
    </w:lvlOverride>
    <w:lvlOverride w:ilvl="7">
      <w:startOverride w:val="1"/>
    </w:lvlOverride>
    <w:lvlOverride w:ilvl="8">
      <w:startOverride w:val="1"/>
    </w:lvlOverride>
  </w:num>
  <w:num w:numId="45" w16cid:durableId="1071730504">
    <w:abstractNumId w:val="11"/>
    <w:lvlOverride w:ilvl="0">
      <w:startOverride w:val="1"/>
    </w:lvlOverride>
    <w:lvlOverride w:ilvl="1">
      <w:startOverride w:val="1"/>
    </w:lvlOverride>
    <w:lvlOverride w:ilvl="2">
      <w:startOverride w:val="1"/>
    </w:lvlOverride>
    <w:lvlOverride w:ilvl="3"/>
    <w:lvlOverride w:ilvl="4"/>
    <w:lvlOverride w:ilvl="5"/>
    <w:lvlOverride w:ilvl="6">
      <w:startOverride w:val="1"/>
    </w:lvlOverride>
    <w:lvlOverride w:ilvl="7">
      <w:startOverride w:val="1"/>
    </w:lvlOverride>
    <w:lvlOverride w:ilvl="8">
      <w:startOverride w:val="1"/>
    </w:lvlOverride>
  </w:num>
  <w:num w:numId="46" w16cid:durableId="824933363">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439305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C5C"/>
    <w:rsid w:val="00002140"/>
    <w:rsid w:val="00006805"/>
    <w:rsid w:val="000173BF"/>
    <w:rsid w:val="000254CD"/>
    <w:rsid w:val="0003459F"/>
    <w:rsid w:val="0003678E"/>
    <w:rsid w:val="00045F8A"/>
    <w:rsid w:val="00055103"/>
    <w:rsid w:val="00062F99"/>
    <w:rsid w:val="000714A2"/>
    <w:rsid w:val="000744E7"/>
    <w:rsid w:val="00077688"/>
    <w:rsid w:val="00082705"/>
    <w:rsid w:val="000972BF"/>
    <w:rsid w:val="0009754A"/>
    <w:rsid w:val="000A1785"/>
    <w:rsid w:val="000A1D96"/>
    <w:rsid w:val="000A6721"/>
    <w:rsid w:val="000B6A64"/>
    <w:rsid w:val="000B7528"/>
    <w:rsid w:val="000D1FCC"/>
    <w:rsid w:val="000D2441"/>
    <w:rsid w:val="000D6C15"/>
    <w:rsid w:val="000D7A5E"/>
    <w:rsid w:val="000E54E6"/>
    <w:rsid w:val="00104AD4"/>
    <w:rsid w:val="00106E20"/>
    <w:rsid w:val="00111326"/>
    <w:rsid w:val="001132AC"/>
    <w:rsid w:val="0011522F"/>
    <w:rsid w:val="0012497E"/>
    <w:rsid w:val="00136329"/>
    <w:rsid w:val="0014090B"/>
    <w:rsid w:val="001410F4"/>
    <w:rsid w:val="0014269D"/>
    <w:rsid w:val="00142DBC"/>
    <w:rsid w:val="00150111"/>
    <w:rsid w:val="00163A19"/>
    <w:rsid w:val="00166096"/>
    <w:rsid w:val="00176579"/>
    <w:rsid w:val="001842F3"/>
    <w:rsid w:val="001C5EC9"/>
    <w:rsid w:val="001C658C"/>
    <w:rsid w:val="001E3CF7"/>
    <w:rsid w:val="001F7987"/>
    <w:rsid w:val="00203B29"/>
    <w:rsid w:val="002107BE"/>
    <w:rsid w:val="002141F7"/>
    <w:rsid w:val="002316A5"/>
    <w:rsid w:val="00231EB4"/>
    <w:rsid w:val="002323B5"/>
    <w:rsid w:val="00240AC4"/>
    <w:rsid w:val="00244F9E"/>
    <w:rsid w:val="00253B6A"/>
    <w:rsid w:val="002625D4"/>
    <w:rsid w:val="002719BA"/>
    <w:rsid w:val="00273F68"/>
    <w:rsid w:val="002761BA"/>
    <w:rsid w:val="002817E0"/>
    <w:rsid w:val="0029190C"/>
    <w:rsid w:val="0029588E"/>
    <w:rsid w:val="00297C25"/>
    <w:rsid w:val="002D47DD"/>
    <w:rsid w:val="002D6B55"/>
    <w:rsid w:val="002E4F03"/>
    <w:rsid w:val="002E7CE8"/>
    <w:rsid w:val="002E7EE5"/>
    <w:rsid w:val="002F1F67"/>
    <w:rsid w:val="0030042B"/>
    <w:rsid w:val="003067EC"/>
    <w:rsid w:val="003165D1"/>
    <w:rsid w:val="003174FF"/>
    <w:rsid w:val="00332C2C"/>
    <w:rsid w:val="00335D62"/>
    <w:rsid w:val="00350EAB"/>
    <w:rsid w:val="0035485E"/>
    <w:rsid w:val="003604C2"/>
    <w:rsid w:val="003641B9"/>
    <w:rsid w:val="00364D0C"/>
    <w:rsid w:val="0036537D"/>
    <w:rsid w:val="00372658"/>
    <w:rsid w:val="003741B4"/>
    <w:rsid w:val="003914E7"/>
    <w:rsid w:val="003A01EF"/>
    <w:rsid w:val="003C6D35"/>
    <w:rsid w:val="003D3087"/>
    <w:rsid w:val="003F4DC1"/>
    <w:rsid w:val="003F4F7A"/>
    <w:rsid w:val="0040165C"/>
    <w:rsid w:val="00415546"/>
    <w:rsid w:val="00425B82"/>
    <w:rsid w:val="0043095A"/>
    <w:rsid w:val="00434C36"/>
    <w:rsid w:val="0044505F"/>
    <w:rsid w:val="004451FC"/>
    <w:rsid w:val="004616D8"/>
    <w:rsid w:val="004702D3"/>
    <w:rsid w:val="00481FD5"/>
    <w:rsid w:val="004841BD"/>
    <w:rsid w:val="00493FEE"/>
    <w:rsid w:val="004A74F2"/>
    <w:rsid w:val="004B251F"/>
    <w:rsid w:val="004B32B3"/>
    <w:rsid w:val="004B4EDC"/>
    <w:rsid w:val="004C1A9B"/>
    <w:rsid w:val="004D393D"/>
    <w:rsid w:val="004D6386"/>
    <w:rsid w:val="004E2A9D"/>
    <w:rsid w:val="0051270E"/>
    <w:rsid w:val="00525514"/>
    <w:rsid w:val="00530443"/>
    <w:rsid w:val="00537942"/>
    <w:rsid w:val="00542227"/>
    <w:rsid w:val="00546990"/>
    <w:rsid w:val="0055556E"/>
    <w:rsid w:val="005643B4"/>
    <w:rsid w:val="00572A87"/>
    <w:rsid w:val="00581163"/>
    <w:rsid w:val="00582228"/>
    <w:rsid w:val="005A076B"/>
    <w:rsid w:val="005A2F03"/>
    <w:rsid w:val="005A6E0D"/>
    <w:rsid w:val="005A740F"/>
    <w:rsid w:val="005B23C5"/>
    <w:rsid w:val="005B33D6"/>
    <w:rsid w:val="005E3575"/>
    <w:rsid w:val="005F6FFF"/>
    <w:rsid w:val="00600BE3"/>
    <w:rsid w:val="00616009"/>
    <w:rsid w:val="00623FA8"/>
    <w:rsid w:val="00624606"/>
    <w:rsid w:val="0063092F"/>
    <w:rsid w:val="00640640"/>
    <w:rsid w:val="00640F40"/>
    <w:rsid w:val="0064273E"/>
    <w:rsid w:val="006428B8"/>
    <w:rsid w:val="006743BD"/>
    <w:rsid w:val="006841BB"/>
    <w:rsid w:val="00685CBD"/>
    <w:rsid w:val="006944FA"/>
    <w:rsid w:val="006945AA"/>
    <w:rsid w:val="00694A0A"/>
    <w:rsid w:val="0069514E"/>
    <w:rsid w:val="006A03A1"/>
    <w:rsid w:val="006B0D9B"/>
    <w:rsid w:val="006B12A2"/>
    <w:rsid w:val="006B3007"/>
    <w:rsid w:val="006E5E99"/>
    <w:rsid w:val="006F0B1C"/>
    <w:rsid w:val="00710403"/>
    <w:rsid w:val="0071176D"/>
    <w:rsid w:val="00724B8A"/>
    <w:rsid w:val="00730D0A"/>
    <w:rsid w:val="00730FB9"/>
    <w:rsid w:val="00735F6C"/>
    <w:rsid w:val="007472CD"/>
    <w:rsid w:val="00747433"/>
    <w:rsid w:val="0076380C"/>
    <w:rsid w:val="00767C45"/>
    <w:rsid w:val="00772509"/>
    <w:rsid w:val="00787FB2"/>
    <w:rsid w:val="00797A87"/>
    <w:rsid w:val="007B22C8"/>
    <w:rsid w:val="007C537A"/>
    <w:rsid w:val="007C5CCC"/>
    <w:rsid w:val="007D3620"/>
    <w:rsid w:val="007E614B"/>
    <w:rsid w:val="007F2438"/>
    <w:rsid w:val="00802573"/>
    <w:rsid w:val="008138A2"/>
    <w:rsid w:val="00817D37"/>
    <w:rsid w:val="008268D7"/>
    <w:rsid w:val="008313B2"/>
    <w:rsid w:val="00831814"/>
    <w:rsid w:val="00831F28"/>
    <w:rsid w:val="00851AFC"/>
    <w:rsid w:val="00857724"/>
    <w:rsid w:val="008803D6"/>
    <w:rsid w:val="00881543"/>
    <w:rsid w:val="0088426A"/>
    <w:rsid w:val="008A072E"/>
    <w:rsid w:val="008A10CF"/>
    <w:rsid w:val="008C2DB0"/>
    <w:rsid w:val="008C5321"/>
    <w:rsid w:val="008C70C8"/>
    <w:rsid w:val="008D625A"/>
    <w:rsid w:val="00913A10"/>
    <w:rsid w:val="00914CF0"/>
    <w:rsid w:val="009264A8"/>
    <w:rsid w:val="00933EA4"/>
    <w:rsid w:val="00937FD8"/>
    <w:rsid w:val="00942BE4"/>
    <w:rsid w:val="00947687"/>
    <w:rsid w:val="00947B4A"/>
    <w:rsid w:val="00957318"/>
    <w:rsid w:val="009609CB"/>
    <w:rsid w:val="00964203"/>
    <w:rsid w:val="00981CA2"/>
    <w:rsid w:val="00982120"/>
    <w:rsid w:val="00987C40"/>
    <w:rsid w:val="00990ADE"/>
    <w:rsid w:val="009971DD"/>
    <w:rsid w:val="009A2734"/>
    <w:rsid w:val="009A5C3A"/>
    <w:rsid w:val="009A5F98"/>
    <w:rsid w:val="009A7D42"/>
    <w:rsid w:val="009C376D"/>
    <w:rsid w:val="009D24F1"/>
    <w:rsid w:val="00A0796D"/>
    <w:rsid w:val="00A115D4"/>
    <w:rsid w:val="00A222BD"/>
    <w:rsid w:val="00A264CC"/>
    <w:rsid w:val="00A30DD2"/>
    <w:rsid w:val="00A3580F"/>
    <w:rsid w:val="00A44C62"/>
    <w:rsid w:val="00A46744"/>
    <w:rsid w:val="00A50E7C"/>
    <w:rsid w:val="00A52A97"/>
    <w:rsid w:val="00A5753F"/>
    <w:rsid w:val="00A66A20"/>
    <w:rsid w:val="00A70634"/>
    <w:rsid w:val="00A73BDD"/>
    <w:rsid w:val="00A77C26"/>
    <w:rsid w:val="00A87C02"/>
    <w:rsid w:val="00A93D54"/>
    <w:rsid w:val="00AA2D49"/>
    <w:rsid w:val="00AA4440"/>
    <w:rsid w:val="00AA4C8F"/>
    <w:rsid w:val="00AB2B37"/>
    <w:rsid w:val="00AB3259"/>
    <w:rsid w:val="00AD11DA"/>
    <w:rsid w:val="00AE142D"/>
    <w:rsid w:val="00AE5C5C"/>
    <w:rsid w:val="00AF14FA"/>
    <w:rsid w:val="00B01961"/>
    <w:rsid w:val="00B247CC"/>
    <w:rsid w:val="00B26365"/>
    <w:rsid w:val="00B3445D"/>
    <w:rsid w:val="00B35155"/>
    <w:rsid w:val="00B36B54"/>
    <w:rsid w:val="00B4671B"/>
    <w:rsid w:val="00B46943"/>
    <w:rsid w:val="00B65784"/>
    <w:rsid w:val="00B70B7B"/>
    <w:rsid w:val="00B71586"/>
    <w:rsid w:val="00B80D82"/>
    <w:rsid w:val="00B8248B"/>
    <w:rsid w:val="00B90029"/>
    <w:rsid w:val="00B92920"/>
    <w:rsid w:val="00BA20F7"/>
    <w:rsid w:val="00BA56E1"/>
    <w:rsid w:val="00BB2B91"/>
    <w:rsid w:val="00BC3298"/>
    <w:rsid w:val="00BC6ADF"/>
    <w:rsid w:val="00BD38D4"/>
    <w:rsid w:val="00BD4D9F"/>
    <w:rsid w:val="00BE2144"/>
    <w:rsid w:val="00BF2667"/>
    <w:rsid w:val="00C15A56"/>
    <w:rsid w:val="00C17724"/>
    <w:rsid w:val="00C221A1"/>
    <w:rsid w:val="00C37F8E"/>
    <w:rsid w:val="00C46E5F"/>
    <w:rsid w:val="00C47B06"/>
    <w:rsid w:val="00C522F6"/>
    <w:rsid w:val="00C63AF3"/>
    <w:rsid w:val="00C8214A"/>
    <w:rsid w:val="00C969B2"/>
    <w:rsid w:val="00CA0962"/>
    <w:rsid w:val="00CB4BE7"/>
    <w:rsid w:val="00CC1269"/>
    <w:rsid w:val="00CC2B80"/>
    <w:rsid w:val="00CC2F34"/>
    <w:rsid w:val="00CC37A2"/>
    <w:rsid w:val="00CD0BAA"/>
    <w:rsid w:val="00CE7656"/>
    <w:rsid w:val="00CF132C"/>
    <w:rsid w:val="00CF38F1"/>
    <w:rsid w:val="00D00522"/>
    <w:rsid w:val="00D05606"/>
    <w:rsid w:val="00D1491D"/>
    <w:rsid w:val="00D168E9"/>
    <w:rsid w:val="00D227F7"/>
    <w:rsid w:val="00D23964"/>
    <w:rsid w:val="00D26CBF"/>
    <w:rsid w:val="00D31B0A"/>
    <w:rsid w:val="00D32590"/>
    <w:rsid w:val="00D34BBF"/>
    <w:rsid w:val="00D35D40"/>
    <w:rsid w:val="00D37922"/>
    <w:rsid w:val="00D4118C"/>
    <w:rsid w:val="00D4717E"/>
    <w:rsid w:val="00D51D9C"/>
    <w:rsid w:val="00D54346"/>
    <w:rsid w:val="00D61D97"/>
    <w:rsid w:val="00D717DB"/>
    <w:rsid w:val="00D72251"/>
    <w:rsid w:val="00D77529"/>
    <w:rsid w:val="00D844D8"/>
    <w:rsid w:val="00D93D1D"/>
    <w:rsid w:val="00D957C5"/>
    <w:rsid w:val="00DA56ED"/>
    <w:rsid w:val="00DB1404"/>
    <w:rsid w:val="00DC0B18"/>
    <w:rsid w:val="00DC3E92"/>
    <w:rsid w:val="00DD0DF1"/>
    <w:rsid w:val="00DE48D5"/>
    <w:rsid w:val="00DE75B7"/>
    <w:rsid w:val="00DF0754"/>
    <w:rsid w:val="00DF23BF"/>
    <w:rsid w:val="00DF3952"/>
    <w:rsid w:val="00DF7376"/>
    <w:rsid w:val="00E0484A"/>
    <w:rsid w:val="00E105F5"/>
    <w:rsid w:val="00E22E7B"/>
    <w:rsid w:val="00E25775"/>
    <w:rsid w:val="00E27D70"/>
    <w:rsid w:val="00E32773"/>
    <w:rsid w:val="00E459B2"/>
    <w:rsid w:val="00E46113"/>
    <w:rsid w:val="00E51F2A"/>
    <w:rsid w:val="00E63633"/>
    <w:rsid w:val="00E75DB6"/>
    <w:rsid w:val="00E7759E"/>
    <w:rsid w:val="00E8197A"/>
    <w:rsid w:val="00E91B4A"/>
    <w:rsid w:val="00E9388B"/>
    <w:rsid w:val="00E953D4"/>
    <w:rsid w:val="00E96D30"/>
    <w:rsid w:val="00E96F0C"/>
    <w:rsid w:val="00E97B7A"/>
    <w:rsid w:val="00EA481E"/>
    <w:rsid w:val="00ED1655"/>
    <w:rsid w:val="00ED3A66"/>
    <w:rsid w:val="00ED7385"/>
    <w:rsid w:val="00EE3ECC"/>
    <w:rsid w:val="00EE6ED2"/>
    <w:rsid w:val="00EE73D4"/>
    <w:rsid w:val="00EF1218"/>
    <w:rsid w:val="00EF34B7"/>
    <w:rsid w:val="00EF60FB"/>
    <w:rsid w:val="00F0160B"/>
    <w:rsid w:val="00F100D8"/>
    <w:rsid w:val="00F275B4"/>
    <w:rsid w:val="00F31D5F"/>
    <w:rsid w:val="00F35E70"/>
    <w:rsid w:val="00F363DB"/>
    <w:rsid w:val="00F37F28"/>
    <w:rsid w:val="00F4299E"/>
    <w:rsid w:val="00F4451F"/>
    <w:rsid w:val="00F5683D"/>
    <w:rsid w:val="00F5779D"/>
    <w:rsid w:val="00F642A6"/>
    <w:rsid w:val="00F65113"/>
    <w:rsid w:val="00F658A0"/>
    <w:rsid w:val="00F65CF5"/>
    <w:rsid w:val="00F81335"/>
    <w:rsid w:val="00F82F25"/>
    <w:rsid w:val="00F85DA9"/>
    <w:rsid w:val="00F86C1B"/>
    <w:rsid w:val="00F87A01"/>
    <w:rsid w:val="00F90D1E"/>
    <w:rsid w:val="00F9290A"/>
    <w:rsid w:val="00FA4480"/>
    <w:rsid w:val="00FA71E3"/>
    <w:rsid w:val="00FB264C"/>
    <w:rsid w:val="00FB5752"/>
    <w:rsid w:val="00FC0D3D"/>
    <w:rsid w:val="00FC3894"/>
    <w:rsid w:val="00FC3D59"/>
    <w:rsid w:val="00FC61F2"/>
    <w:rsid w:val="00FD50B9"/>
    <w:rsid w:val="00FD6230"/>
    <w:rsid w:val="00FE164B"/>
    <w:rsid w:val="00FE73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78619"/>
  <w15:docId w15:val="{6B6B2F8C-D1E1-4C1B-A840-D934AC7FD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6">
    <w:name w:val="heading 6"/>
    <w:basedOn w:val="Normalny"/>
    <w:next w:val="Normalny"/>
    <w:link w:val="Nagwek6Znak"/>
    <w:uiPriority w:val="9"/>
    <w:semiHidden/>
    <w:unhideWhenUsed/>
    <w:qFormat/>
    <w:rsid w:val="00E63633"/>
    <w:pPr>
      <w:spacing w:before="240" w:after="60" w:line="240" w:lineRule="auto"/>
      <w:outlineLvl w:val="5"/>
    </w:pPr>
    <w:rPr>
      <w:rFonts w:ascii="Calibri" w:eastAsia="Times New Roman" w:hAnsi="Calibri" w:cs="Times New Roman"/>
      <w:b/>
      <w:b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40165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0165C"/>
  </w:style>
  <w:style w:type="paragraph" w:styleId="Tekstdymka">
    <w:name w:val="Balloon Text"/>
    <w:basedOn w:val="Normalny"/>
    <w:link w:val="TekstdymkaZnak"/>
    <w:uiPriority w:val="99"/>
    <w:semiHidden/>
    <w:unhideWhenUsed/>
    <w:rsid w:val="00797A8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97A87"/>
    <w:rPr>
      <w:rFonts w:ascii="Tahoma" w:hAnsi="Tahoma" w:cs="Tahoma"/>
      <w:sz w:val="16"/>
      <w:szCs w:val="16"/>
    </w:rPr>
  </w:style>
  <w:style w:type="paragraph" w:styleId="Akapitzlist">
    <w:name w:val="List Paragraph"/>
    <w:aliases w:val="L1,Numerowanie,List Paragraph,2 heading,A_wyliczenie,K-P_odwolanie,Akapit z listą5,maz_wyliczenie,opis dzialania,normalny tekst,CW_Lista,Podsis rysunku,Akapit z listą numerowaną,Akapit z listą 1,Table of contents numbered,Nagłowek 3,lp1"/>
    <w:basedOn w:val="Normalny"/>
    <w:link w:val="AkapitzlistZnak"/>
    <w:uiPriority w:val="34"/>
    <w:qFormat/>
    <w:rsid w:val="00A30DD2"/>
    <w:pPr>
      <w:ind w:left="720"/>
      <w:contextualSpacing/>
    </w:pPr>
  </w:style>
  <w:style w:type="paragraph" w:customStyle="1" w:styleId="Normalny1">
    <w:name w:val="Normalny1"/>
    <w:basedOn w:val="Normalny"/>
    <w:rsid w:val="002D47DD"/>
    <w:pPr>
      <w:widowControl w:val="0"/>
      <w:suppressAutoHyphens/>
      <w:autoSpaceDE w:val="0"/>
      <w:spacing w:after="0" w:line="240" w:lineRule="auto"/>
    </w:pPr>
    <w:rPr>
      <w:rFonts w:ascii="Times New Roman" w:eastAsia="Calibri" w:hAnsi="Times New Roman" w:cs="OpenSymbol"/>
      <w:color w:val="000000"/>
      <w:kern w:val="2"/>
      <w:sz w:val="24"/>
      <w:szCs w:val="24"/>
      <w:lang w:eastAsia="hi-IN" w:bidi="hi-IN"/>
    </w:rPr>
  </w:style>
  <w:style w:type="paragraph" w:styleId="Bezodstpw">
    <w:name w:val="No Spacing"/>
    <w:uiPriority w:val="1"/>
    <w:qFormat/>
    <w:rsid w:val="00A5753F"/>
    <w:pPr>
      <w:spacing w:after="0" w:line="240" w:lineRule="auto"/>
    </w:pPr>
  </w:style>
  <w:style w:type="character" w:styleId="Uwydatnienie">
    <w:name w:val="Emphasis"/>
    <w:basedOn w:val="Domylnaczcionkaakapitu"/>
    <w:uiPriority w:val="20"/>
    <w:qFormat/>
    <w:rsid w:val="00AB2B37"/>
    <w:rPr>
      <w:i/>
      <w:iCs/>
    </w:rPr>
  </w:style>
  <w:style w:type="paragraph" w:styleId="Tekstpodstawowy">
    <w:name w:val="Body Text"/>
    <w:basedOn w:val="Normalny"/>
    <w:link w:val="TekstpodstawowyZnak"/>
    <w:uiPriority w:val="1"/>
    <w:qFormat/>
    <w:rsid w:val="00BA20F7"/>
    <w:pPr>
      <w:widowControl w:val="0"/>
      <w:autoSpaceDE w:val="0"/>
      <w:autoSpaceDN w:val="0"/>
      <w:spacing w:after="0" w:line="240" w:lineRule="auto"/>
      <w:ind w:left="535" w:hanging="284"/>
      <w:jc w:val="both"/>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1"/>
    <w:rsid w:val="00BA20F7"/>
    <w:rPr>
      <w:rFonts w:ascii="Times New Roman" w:eastAsia="Times New Roman" w:hAnsi="Times New Roman" w:cs="Times New Roman"/>
      <w:sz w:val="24"/>
      <w:szCs w:val="24"/>
    </w:rPr>
  </w:style>
  <w:style w:type="character" w:customStyle="1" w:styleId="AkapitzlistZnak">
    <w:name w:val="Akapit z listą Znak"/>
    <w:aliases w:val="L1 Znak,Numerowanie Znak,List Paragraph Znak,2 heading Znak,A_wyliczenie Znak,K-P_odwolanie Znak,Akapit z listą5 Znak,maz_wyliczenie Znak,opis dzialania Znak,normalny tekst Znak,CW_Lista Znak,Podsis rysunku Znak,Akapit z listą 1 Znak"/>
    <w:link w:val="Akapitzlist"/>
    <w:uiPriority w:val="34"/>
    <w:qFormat/>
    <w:locked/>
    <w:rsid w:val="00BA20F7"/>
  </w:style>
  <w:style w:type="table" w:customStyle="1" w:styleId="TableNormal">
    <w:name w:val="Table Normal"/>
    <w:uiPriority w:val="2"/>
    <w:semiHidden/>
    <w:unhideWhenUsed/>
    <w:qFormat/>
    <w:rsid w:val="0074743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agwek6Znak">
    <w:name w:val="Nagłówek 6 Znak"/>
    <w:basedOn w:val="Domylnaczcionkaakapitu"/>
    <w:link w:val="Nagwek6"/>
    <w:uiPriority w:val="9"/>
    <w:semiHidden/>
    <w:rsid w:val="00E63633"/>
    <w:rPr>
      <w:rFonts w:ascii="Calibri" w:eastAsia="Times New Roman" w:hAnsi="Calibri" w:cs="Times New Roman"/>
      <w:b/>
      <w:bCs/>
      <w:lang w:eastAsia="pl-PL"/>
    </w:rPr>
  </w:style>
  <w:style w:type="paragraph" w:customStyle="1" w:styleId="Default">
    <w:name w:val="Default"/>
    <w:rsid w:val="00E63633"/>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western">
    <w:name w:val="western"/>
    <w:basedOn w:val="Normalny"/>
    <w:rsid w:val="00DF23BF"/>
    <w:pPr>
      <w:spacing w:before="100" w:beforeAutospacing="1" w:after="100" w:afterAutospacing="1" w:line="240" w:lineRule="auto"/>
      <w:jc w:val="both"/>
    </w:pPr>
    <w:rPr>
      <w:rFonts w:ascii="Arial Unicode MS" w:eastAsia="Times New Roman" w:hAnsi="Arial Unicode MS" w:cs="Times New Roman"/>
      <w:b/>
      <w:bCs/>
      <w:i/>
      <w:iCs/>
      <w:sz w:val="24"/>
      <w:szCs w:val="24"/>
      <w:lang w:eastAsia="pl-PL"/>
    </w:rPr>
  </w:style>
  <w:style w:type="character" w:customStyle="1" w:styleId="Bodytext6">
    <w:name w:val="Body text (6)_"/>
    <w:basedOn w:val="Domylnaczcionkaakapitu"/>
    <w:link w:val="Bodytext60"/>
    <w:locked/>
    <w:rsid w:val="00730D0A"/>
    <w:rPr>
      <w:rFonts w:ascii="Arial" w:hAnsi="Arial" w:cs="Arial"/>
      <w:spacing w:val="30"/>
      <w:shd w:val="clear" w:color="auto" w:fill="FFFFFF"/>
    </w:rPr>
  </w:style>
  <w:style w:type="paragraph" w:customStyle="1" w:styleId="Bodytext60">
    <w:name w:val="Body text (6)"/>
    <w:basedOn w:val="Normalny"/>
    <w:link w:val="Bodytext6"/>
    <w:rsid w:val="00730D0A"/>
    <w:pPr>
      <w:shd w:val="clear" w:color="auto" w:fill="FFFFFF"/>
      <w:spacing w:before="300" w:after="180" w:line="0" w:lineRule="atLeast"/>
      <w:jc w:val="center"/>
    </w:pPr>
    <w:rPr>
      <w:rFonts w:ascii="Arial" w:hAnsi="Arial" w:cs="Arial"/>
      <w:spacing w:val="30"/>
    </w:rPr>
  </w:style>
  <w:style w:type="paragraph" w:styleId="Poprawka">
    <w:name w:val="Revision"/>
    <w:hidden/>
    <w:uiPriority w:val="99"/>
    <w:semiHidden/>
    <w:rsid w:val="00D0052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389354">
      <w:bodyDiv w:val="1"/>
      <w:marLeft w:val="0"/>
      <w:marRight w:val="0"/>
      <w:marTop w:val="0"/>
      <w:marBottom w:val="0"/>
      <w:divBdr>
        <w:top w:val="none" w:sz="0" w:space="0" w:color="auto"/>
        <w:left w:val="none" w:sz="0" w:space="0" w:color="auto"/>
        <w:bottom w:val="none" w:sz="0" w:space="0" w:color="auto"/>
        <w:right w:val="none" w:sz="0" w:space="0" w:color="auto"/>
      </w:divBdr>
    </w:div>
    <w:div w:id="328677012">
      <w:bodyDiv w:val="1"/>
      <w:marLeft w:val="0"/>
      <w:marRight w:val="0"/>
      <w:marTop w:val="0"/>
      <w:marBottom w:val="0"/>
      <w:divBdr>
        <w:top w:val="none" w:sz="0" w:space="0" w:color="auto"/>
        <w:left w:val="none" w:sz="0" w:space="0" w:color="auto"/>
        <w:bottom w:val="none" w:sz="0" w:space="0" w:color="auto"/>
        <w:right w:val="none" w:sz="0" w:space="0" w:color="auto"/>
      </w:divBdr>
    </w:div>
    <w:div w:id="950087427">
      <w:bodyDiv w:val="1"/>
      <w:marLeft w:val="0"/>
      <w:marRight w:val="0"/>
      <w:marTop w:val="0"/>
      <w:marBottom w:val="0"/>
      <w:divBdr>
        <w:top w:val="none" w:sz="0" w:space="0" w:color="auto"/>
        <w:left w:val="none" w:sz="0" w:space="0" w:color="auto"/>
        <w:bottom w:val="none" w:sz="0" w:space="0" w:color="auto"/>
        <w:right w:val="none" w:sz="0" w:space="0" w:color="auto"/>
      </w:divBdr>
    </w:div>
    <w:div w:id="1059867293">
      <w:bodyDiv w:val="1"/>
      <w:marLeft w:val="0"/>
      <w:marRight w:val="0"/>
      <w:marTop w:val="0"/>
      <w:marBottom w:val="0"/>
      <w:divBdr>
        <w:top w:val="none" w:sz="0" w:space="0" w:color="auto"/>
        <w:left w:val="none" w:sz="0" w:space="0" w:color="auto"/>
        <w:bottom w:val="none" w:sz="0" w:space="0" w:color="auto"/>
        <w:right w:val="none" w:sz="0" w:space="0" w:color="auto"/>
      </w:divBdr>
    </w:div>
    <w:div w:id="1743260921">
      <w:bodyDiv w:val="1"/>
      <w:marLeft w:val="0"/>
      <w:marRight w:val="0"/>
      <w:marTop w:val="0"/>
      <w:marBottom w:val="0"/>
      <w:divBdr>
        <w:top w:val="none" w:sz="0" w:space="0" w:color="auto"/>
        <w:left w:val="none" w:sz="0" w:space="0" w:color="auto"/>
        <w:bottom w:val="none" w:sz="0" w:space="0" w:color="auto"/>
        <w:right w:val="none" w:sz="0" w:space="0" w:color="auto"/>
      </w:divBdr>
    </w:div>
    <w:div w:id="1843427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AC6679-D63F-43F4-BD77-E650068EE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14</Pages>
  <Words>5223</Words>
  <Characters>31343</Characters>
  <Application>Microsoft Office Word</Application>
  <DocSecurity>0</DocSecurity>
  <Lines>261</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Mirosława Gocławska</dc:creator>
  <cp:keywords/>
  <dc:description/>
  <cp:lastModifiedBy>Gmina Halinów</cp:lastModifiedBy>
  <cp:revision>6</cp:revision>
  <cp:lastPrinted>2026-01-16T13:29:00Z</cp:lastPrinted>
  <dcterms:created xsi:type="dcterms:W3CDTF">2026-01-16T12:14:00Z</dcterms:created>
  <dcterms:modified xsi:type="dcterms:W3CDTF">2026-01-19T07:56:00Z</dcterms:modified>
</cp:coreProperties>
</file>